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434AD705" w:rsidR="00C159F1" w:rsidRDefault="00C159F1">
      <w:pPr>
        <w:jc w:val="center"/>
      </w:pPr>
    </w:p>
    <w:p w14:paraId="2927B7F4" w14:textId="73C8DD03" w:rsidR="005A0981" w:rsidRDefault="005A0981">
      <w:pPr>
        <w:jc w:val="center"/>
      </w:pPr>
    </w:p>
    <w:p w14:paraId="7BD39FF7" w14:textId="00ACCBE2" w:rsidR="005A0981" w:rsidRDefault="005A0981">
      <w:pPr>
        <w:jc w:val="center"/>
      </w:pPr>
    </w:p>
    <w:p w14:paraId="58DB6F28" w14:textId="754433AF" w:rsidR="00C159F1" w:rsidRDefault="00C159F1">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596F3FD4" w14:textId="52AB57A5"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proofErr w:type="spellStart"/>
      <w:r w:rsidR="001E367B">
        <w:rPr>
          <w:b/>
          <w:sz w:val="26"/>
          <w:szCs w:val="26"/>
        </w:rPr>
        <w:t>ХОРОШИНСКОГО</w:t>
      </w:r>
      <w:proofErr w:type="spellEnd"/>
      <w:r w:rsidRPr="003A3082">
        <w:rPr>
          <w:b/>
          <w:sz w:val="26"/>
          <w:szCs w:val="26"/>
        </w:rPr>
        <w:t xml:space="preserve"> СЕЛЬСОВЕТА КАРАСУКСКОГО РАЙОНА НОВОСИБИРСКОЙ ОБЛАСТИ</w:t>
      </w:r>
    </w:p>
    <w:p w14:paraId="1845AE5E" w14:textId="77777777" w:rsidR="00E25EE5" w:rsidRPr="007F0135" w:rsidRDefault="00E25EE5">
      <w:pPr>
        <w:jc w:val="center"/>
        <w:rPr>
          <w:b/>
        </w:rPr>
      </w:pPr>
    </w:p>
    <w:p w14:paraId="22CA4E44" w14:textId="798626C5" w:rsidR="008F77FF" w:rsidRPr="007F0135" w:rsidRDefault="00E728D3">
      <w:pPr>
        <w:jc w:val="center"/>
        <w:rPr>
          <w:b/>
          <w:sz w:val="26"/>
          <w:szCs w:val="26"/>
        </w:rPr>
      </w:pPr>
      <w:r w:rsidRPr="007F0135">
        <w:rPr>
          <w:b/>
          <w:sz w:val="26"/>
          <w:szCs w:val="26"/>
        </w:rPr>
        <w:t>ГРАДОСТРОИТЕЛЬНЫЕ РЕГЛАМЕНТЫ</w:t>
      </w:r>
    </w:p>
    <w:p w14:paraId="22CA4E45" w14:textId="77777777" w:rsidR="008F77FF" w:rsidRPr="007F0135" w:rsidRDefault="008F77FF">
      <w:pPr>
        <w:jc w:val="center"/>
        <w:rPr>
          <w:b/>
        </w:rPr>
      </w:pPr>
    </w:p>
    <w:p w14:paraId="22CA4E46" w14:textId="371A3C0F" w:rsidR="008F77FF" w:rsidRPr="007F0135" w:rsidRDefault="008F77FF">
      <w:pPr>
        <w:jc w:val="center"/>
        <w:rPr>
          <w:b/>
        </w:rPr>
      </w:pPr>
    </w:p>
    <w:p w14:paraId="047ECA3E" w14:textId="5D2A6CD8" w:rsidR="00C159F1" w:rsidRPr="007F0135" w:rsidRDefault="00C159F1">
      <w:pPr>
        <w:jc w:val="center"/>
        <w:rPr>
          <w:b/>
        </w:rPr>
      </w:pPr>
    </w:p>
    <w:p w14:paraId="3F9E91E8" w14:textId="4150394A" w:rsidR="00C159F1" w:rsidRPr="007F0135" w:rsidRDefault="00C159F1">
      <w:pPr>
        <w:jc w:val="center"/>
        <w:rPr>
          <w:b/>
        </w:rPr>
      </w:pPr>
    </w:p>
    <w:p w14:paraId="3DB294B7" w14:textId="06FFF93D" w:rsidR="00C159F1" w:rsidRPr="007F0135" w:rsidRDefault="00C159F1">
      <w:pPr>
        <w:jc w:val="center"/>
        <w:rPr>
          <w:b/>
        </w:rPr>
      </w:pPr>
    </w:p>
    <w:p w14:paraId="25095AF3" w14:textId="72F2E22F" w:rsidR="00C159F1" w:rsidRPr="007F0135" w:rsidRDefault="00C159F1">
      <w:pPr>
        <w:jc w:val="center"/>
        <w:rPr>
          <w:b/>
        </w:rPr>
      </w:pPr>
    </w:p>
    <w:p w14:paraId="6ADC10F8" w14:textId="1783E984" w:rsidR="00C159F1" w:rsidRPr="007F0135" w:rsidRDefault="00C159F1">
      <w:pPr>
        <w:jc w:val="center"/>
        <w:rPr>
          <w:b/>
        </w:rPr>
      </w:pPr>
    </w:p>
    <w:p w14:paraId="3AA22453" w14:textId="795866E8" w:rsidR="00C159F1" w:rsidRPr="007F0135" w:rsidRDefault="00C159F1">
      <w:pPr>
        <w:jc w:val="center"/>
        <w:rPr>
          <w:b/>
        </w:rPr>
      </w:pPr>
    </w:p>
    <w:p w14:paraId="4F70BB8E" w14:textId="32D8185E" w:rsidR="00C159F1" w:rsidRPr="007F0135" w:rsidRDefault="00C159F1">
      <w:pPr>
        <w:jc w:val="center"/>
        <w:rPr>
          <w:b/>
        </w:rPr>
      </w:pPr>
    </w:p>
    <w:p w14:paraId="272BA990" w14:textId="331EC037" w:rsidR="00C159F1" w:rsidRPr="007F0135" w:rsidRDefault="00C159F1">
      <w:pPr>
        <w:jc w:val="center"/>
        <w:rPr>
          <w:b/>
        </w:rPr>
      </w:pPr>
    </w:p>
    <w:p w14:paraId="24AAEB39" w14:textId="4C0EBFCD" w:rsidR="00C159F1" w:rsidRPr="007F0135" w:rsidRDefault="00C159F1">
      <w:pPr>
        <w:jc w:val="center"/>
        <w:rPr>
          <w:b/>
        </w:rPr>
      </w:pPr>
    </w:p>
    <w:p w14:paraId="72B8C345" w14:textId="77777777" w:rsidR="00C159F1" w:rsidRPr="007F0135" w:rsidRDefault="00C159F1">
      <w:pPr>
        <w:jc w:val="center"/>
        <w:rPr>
          <w:b/>
        </w:rPr>
      </w:pPr>
    </w:p>
    <w:p w14:paraId="22CA4E47" w14:textId="77777777" w:rsidR="008F77FF" w:rsidRPr="007F0135" w:rsidRDefault="008F77FF">
      <w:pPr>
        <w:jc w:val="center"/>
        <w:rPr>
          <w:b/>
        </w:rPr>
      </w:pPr>
    </w:p>
    <w:p w14:paraId="22CA4E48" w14:textId="77777777" w:rsidR="008F77FF" w:rsidRPr="007F0135" w:rsidRDefault="008F77FF">
      <w:pPr>
        <w:jc w:val="center"/>
        <w:rPr>
          <w:b/>
        </w:rPr>
      </w:pPr>
    </w:p>
    <w:p w14:paraId="22CA4E49" w14:textId="77777777" w:rsidR="008F77FF" w:rsidRPr="007F0135" w:rsidRDefault="008F77FF">
      <w:pPr>
        <w:jc w:val="center"/>
        <w:rPr>
          <w:b/>
        </w:rPr>
      </w:pPr>
    </w:p>
    <w:p w14:paraId="22CA4E4A" w14:textId="77777777" w:rsidR="008F77FF" w:rsidRPr="007F0135" w:rsidRDefault="008F77FF">
      <w:pPr>
        <w:jc w:val="center"/>
        <w:rPr>
          <w:b/>
        </w:rPr>
      </w:pPr>
    </w:p>
    <w:p w14:paraId="22CA4E4B" w14:textId="77777777" w:rsidR="008F77FF" w:rsidRPr="007F0135" w:rsidRDefault="008F77FF">
      <w:pPr>
        <w:jc w:val="center"/>
        <w:rPr>
          <w:b/>
        </w:rPr>
      </w:pPr>
    </w:p>
    <w:p w14:paraId="22CA4E4C" w14:textId="09681E67" w:rsidR="008F77FF" w:rsidRPr="007F0135" w:rsidRDefault="008F77FF">
      <w:pPr>
        <w:jc w:val="center"/>
      </w:pPr>
    </w:p>
    <w:p w14:paraId="22CA4E4D" w14:textId="77777777" w:rsidR="008F77FF" w:rsidRPr="007F0135" w:rsidRDefault="008F77FF">
      <w:pPr>
        <w:jc w:val="center"/>
      </w:pPr>
    </w:p>
    <w:p w14:paraId="22CA4E4E" w14:textId="77777777" w:rsidR="008F77FF" w:rsidRPr="007F0135" w:rsidRDefault="008F77FF">
      <w:pPr>
        <w:jc w:val="center"/>
      </w:pPr>
    </w:p>
    <w:p w14:paraId="22CA4E4F" w14:textId="77777777" w:rsidR="008F77FF" w:rsidRPr="007F0135" w:rsidRDefault="008F77FF">
      <w:pPr>
        <w:jc w:val="center"/>
      </w:pPr>
    </w:p>
    <w:p w14:paraId="22CA4E5A" w14:textId="3AAD86A3" w:rsidR="008F77FF" w:rsidRPr="007F0135" w:rsidRDefault="001158A6">
      <w:pPr>
        <w:jc w:val="center"/>
        <w:rPr>
          <w:b/>
        </w:rPr>
      </w:pPr>
      <w:r w:rsidRPr="007F0135">
        <w:rPr>
          <w:b/>
        </w:rPr>
        <w:br w:type="page"/>
      </w:r>
    </w:p>
    <w:p w14:paraId="7F008C84" w14:textId="77777777" w:rsidR="001907F6" w:rsidRPr="007F0135" w:rsidRDefault="001907F6" w:rsidP="001907F6">
      <w:pPr>
        <w:pStyle w:val="afffffc"/>
        <w:ind w:firstLine="0"/>
        <w:jc w:val="center"/>
        <w:rPr>
          <w:sz w:val="28"/>
          <w:szCs w:val="28"/>
          <w:lang w:val="ru-RU"/>
        </w:rPr>
      </w:pPr>
      <w:r w:rsidRPr="007F0135">
        <w:rPr>
          <w:sz w:val="28"/>
          <w:szCs w:val="28"/>
          <w:lang w:val="ru-RU"/>
        </w:rPr>
        <w:object w:dxaOrig="2664" w:dyaOrig="896" w14:anchorId="0AC9E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53165424" r:id="rId9"/>
        </w:object>
      </w:r>
    </w:p>
    <w:p w14:paraId="531BB0BE" w14:textId="77777777" w:rsidR="001907F6" w:rsidRPr="007F0135" w:rsidRDefault="001907F6" w:rsidP="001907F6">
      <w:pPr>
        <w:pStyle w:val="afffffc"/>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14:paraId="68584E8D" w14:textId="77777777" w:rsidR="001907F6" w:rsidRPr="007F0135" w:rsidRDefault="001907F6" w:rsidP="001907F6">
      <w:pPr>
        <w:pStyle w:val="afffffc"/>
        <w:ind w:firstLine="0"/>
        <w:jc w:val="center"/>
        <w:rPr>
          <w:rFonts w:ascii="Cambria" w:hAnsi="Cambria"/>
          <w:b/>
          <w:sz w:val="28"/>
          <w:szCs w:val="28"/>
          <w:lang w:val="ru-RU"/>
        </w:rPr>
      </w:pPr>
      <w:r w:rsidRPr="007F0135">
        <w:rPr>
          <w:rFonts w:ascii="Cambria" w:hAnsi="Cambria"/>
          <w:b/>
          <w:sz w:val="28"/>
          <w:szCs w:val="28"/>
          <w:lang w:val="ru-RU"/>
        </w:rPr>
        <w:t>«</w:t>
      </w:r>
      <w:proofErr w:type="spellStart"/>
      <w:r w:rsidRPr="007F0135">
        <w:rPr>
          <w:rFonts w:ascii="Cambria" w:hAnsi="Cambria"/>
          <w:b/>
          <w:sz w:val="28"/>
          <w:szCs w:val="28"/>
          <w:lang w:val="ru-RU"/>
        </w:rPr>
        <w:t>САРСТРОЙНИИПРОЕКТ</w:t>
      </w:r>
      <w:proofErr w:type="spellEnd"/>
      <w:r w:rsidRPr="007F0135">
        <w:rPr>
          <w:rFonts w:ascii="Cambria" w:hAnsi="Cambria"/>
          <w:b/>
          <w:sz w:val="28"/>
          <w:szCs w:val="28"/>
          <w:lang w:val="ru-RU"/>
        </w:rPr>
        <w:t>»</w:t>
      </w:r>
    </w:p>
    <w:p w14:paraId="35AAACCB" w14:textId="04D56D2C" w:rsidR="005A0981" w:rsidRPr="007F0135" w:rsidRDefault="005A0981" w:rsidP="005A0981">
      <w:pPr>
        <w:jc w:val="center"/>
      </w:pPr>
    </w:p>
    <w:p w14:paraId="6FB3BAB0" w14:textId="77777777" w:rsidR="005A0981" w:rsidRPr="007F0135" w:rsidRDefault="005A0981" w:rsidP="005A0981">
      <w:pPr>
        <w:jc w:val="center"/>
      </w:pPr>
    </w:p>
    <w:p w14:paraId="5D0DF510" w14:textId="77777777" w:rsidR="005A0981" w:rsidRPr="007F0135" w:rsidRDefault="005A0981" w:rsidP="005A0981">
      <w:pPr>
        <w:jc w:val="center"/>
      </w:pPr>
    </w:p>
    <w:p w14:paraId="7B7F3BDA" w14:textId="77777777" w:rsidR="005A0981" w:rsidRPr="007F0135" w:rsidRDefault="005A0981" w:rsidP="005A0981">
      <w:pPr>
        <w:jc w:val="center"/>
      </w:pPr>
    </w:p>
    <w:p w14:paraId="5B28209E" w14:textId="77777777" w:rsidR="005A0981" w:rsidRPr="007F0135" w:rsidRDefault="005A0981" w:rsidP="005A0981">
      <w:pPr>
        <w:jc w:val="center"/>
      </w:pPr>
    </w:p>
    <w:p w14:paraId="2D782225" w14:textId="77777777" w:rsidR="005A0981" w:rsidRPr="007F0135" w:rsidRDefault="005A0981" w:rsidP="005A0981">
      <w:pPr>
        <w:jc w:val="center"/>
      </w:pPr>
    </w:p>
    <w:p w14:paraId="74C2A9A0" w14:textId="77777777" w:rsidR="005A0981" w:rsidRPr="007F0135" w:rsidRDefault="005A0981" w:rsidP="005A0981">
      <w:pPr>
        <w:jc w:val="center"/>
      </w:pPr>
    </w:p>
    <w:tbl>
      <w:tblPr>
        <w:tblW w:w="9857" w:type="dxa"/>
        <w:jc w:val="center"/>
        <w:tblLook w:val="04A0" w:firstRow="1" w:lastRow="0" w:firstColumn="1" w:lastColumn="0" w:noHBand="0" w:noVBand="1"/>
      </w:tblPr>
      <w:tblGrid>
        <w:gridCol w:w="5003"/>
        <w:gridCol w:w="4854"/>
      </w:tblGrid>
      <w:tr w:rsidR="00CE0D9F" w:rsidRPr="006E1284" w14:paraId="50E4D613" w14:textId="77777777" w:rsidTr="00A801A5">
        <w:trPr>
          <w:trHeight w:val="1018"/>
          <w:jc w:val="center"/>
        </w:trPr>
        <w:tc>
          <w:tcPr>
            <w:tcW w:w="5003" w:type="dxa"/>
          </w:tcPr>
          <w:p w14:paraId="4CF052BF" w14:textId="77777777"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14:paraId="24E97326" w14:textId="366849B4"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F015B5">
              <w:rPr>
                <w:sz w:val="20"/>
              </w:rPr>
              <w:t>43/2023</w:t>
            </w:r>
          </w:p>
          <w:p w14:paraId="2AF33FD7" w14:textId="2CC50EA9"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14:paraId="1470DB1B" w14:textId="77777777" w:rsidR="005A0981" w:rsidRPr="007F0135" w:rsidRDefault="005A0981" w:rsidP="005A0981">
      <w:pPr>
        <w:jc w:val="center"/>
      </w:pPr>
    </w:p>
    <w:p w14:paraId="48924A17" w14:textId="77777777" w:rsidR="005A0981" w:rsidRPr="007F0135" w:rsidRDefault="005A0981" w:rsidP="005A0981">
      <w:pPr>
        <w:jc w:val="center"/>
      </w:pPr>
    </w:p>
    <w:p w14:paraId="2F311F6F" w14:textId="77777777" w:rsidR="005A0981" w:rsidRPr="007F0135" w:rsidRDefault="005A0981" w:rsidP="005A0981">
      <w:pPr>
        <w:jc w:val="center"/>
      </w:pPr>
    </w:p>
    <w:p w14:paraId="0A8FBF51" w14:textId="77777777" w:rsidR="005A0981" w:rsidRPr="007F0135" w:rsidRDefault="005A0981" w:rsidP="005A0981">
      <w:pPr>
        <w:jc w:val="center"/>
      </w:pPr>
    </w:p>
    <w:p w14:paraId="47AB3FAC" w14:textId="77777777" w:rsidR="005A0981" w:rsidRPr="007F0135" w:rsidRDefault="005A0981" w:rsidP="005A0981">
      <w:pPr>
        <w:jc w:val="center"/>
      </w:pPr>
    </w:p>
    <w:p w14:paraId="0FB67AA3" w14:textId="77777777" w:rsidR="005A0981" w:rsidRPr="007F0135" w:rsidRDefault="005A0981" w:rsidP="005A0981">
      <w:pPr>
        <w:jc w:val="center"/>
      </w:pPr>
    </w:p>
    <w:p w14:paraId="668B67D3" w14:textId="77777777" w:rsidR="005A0981" w:rsidRPr="007F0135" w:rsidRDefault="005A0981" w:rsidP="005A0981">
      <w:pPr>
        <w:jc w:val="center"/>
      </w:pPr>
    </w:p>
    <w:p w14:paraId="0D1AF4BA" w14:textId="77777777" w:rsidR="005A0981" w:rsidRPr="007F0135" w:rsidRDefault="005A0981" w:rsidP="005A0981">
      <w:pPr>
        <w:jc w:val="center"/>
      </w:pPr>
    </w:p>
    <w:p w14:paraId="5E2B4CB3" w14:textId="77777777" w:rsidR="005A0981" w:rsidRPr="007F0135" w:rsidRDefault="005A0981" w:rsidP="005A0981">
      <w:pPr>
        <w:jc w:val="center"/>
        <w:rPr>
          <w:b/>
        </w:rPr>
      </w:pPr>
    </w:p>
    <w:p w14:paraId="2EC54A42" w14:textId="5DF7EE39"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proofErr w:type="spellStart"/>
      <w:r w:rsidR="001E367B">
        <w:rPr>
          <w:b/>
          <w:sz w:val="26"/>
          <w:szCs w:val="26"/>
        </w:rPr>
        <w:t>ХОРОШИНСКОГО</w:t>
      </w:r>
      <w:proofErr w:type="spellEnd"/>
      <w:r w:rsidRPr="003A3082">
        <w:rPr>
          <w:b/>
          <w:sz w:val="26"/>
          <w:szCs w:val="26"/>
        </w:rPr>
        <w:t xml:space="preserve"> СЕЛЬСОВЕТА КАРАСУКСКОГО РАЙОНА НОВОСИБИРСКОЙ ОБЛАСТИ</w:t>
      </w:r>
    </w:p>
    <w:p w14:paraId="78D82BB2" w14:textId="77777777" w:rsidR="005A0981" w:rsidRPr="007F0135" w:rsidRDefault="005A0981" w:rsidP="005A0981">
      <w:pPr>
        <w:jc w:val="center"/>
        <w:rPr>
          <w:b/>
        </w:rPr>
      </w:pPr>
    </w:p>
    <w:p w14:paraId="1CCCED15" w14:textId="77777777" w:rsidR="005A0981" w:rsidRPr="007F0135" w:rsidRDefault="005A0981" w:rsidP="005A0981">
      <w:pPr>
        <w:jc w:val="center"/>
        <w:rPr>
          <w:b/>
          <w:sz w:val="26"/>
          <w:szCs w:val="26"/>
        </w:rPr>
      </w:pPr>
      <w:r w:rsidRPr="007F0135">
        <w:rPr>
          <w:b/>
          <w:sz w:val="26"/>
          <w:szCs w:val="26"/>
        </w:rPr>
        <w:t>ГРАДОСТРОИТЕЛЬНЫЕ РЕГЛАМЕНТЫ</w:t>
      </w:r>
    </w:p>
    <w:p w14:paraId="67D53535" w14:textId="77777777" w:rsidR="005A0981" w:rsidRPr="007F0135" w:rsidRDefault="005A0981" w:rsidP="005A0981">
      <w:pPr>
        <w:jc w:val="center"/>
        <w:rPr>
          <w:b/>
        </w:rPr>
      </w:pPr>
    </w:p>
    <w:p w14:paraId="796722F1" w14:textId="77777777" w:rsidR="005A0981" w:rsidRPr="007F0135" w:rsidRDefault="005A0981" w:rsidP="005A0981">
      <w:pPr>
        <w:jc w:val="center"/>
        <w:rPr>
          <w:b/>
        </w:rPr>
      </w:pPr>
    </w:p>
    <w:p w14:paraId="04B47EF3" w14:textId="77777777" w:rsidR="005A0981" w:rsidRPr="007F0135" w:rsidRDefault="005A0981" w:rsidP="005A0981">
      <w:pPr>
        <w:jc w:val="center"/>
        <w:rPr>
          <w:b/>
        </w:rPr>
      </w:pPr>
    </w:p>
    <w:p w14:paraId="3C59A5C9" w14:textId="77777777" w:rsidR="005A0981" w:rsidRPr="007F0135" w:rsidRDefault="005A0981" w:rsidP="005A0981">
      <w:pPr>
        <w:jc w:val="center"/>
        <w:rPr>
          <w:b/>
        </w:rPr>
      </w:pPr>
    </w:p>
    <w:p w14:paraId="5639D7BA" w14:textId="77777777" w:rsidR="005A0981" w:rsidRPr="007F0135" w:rsidRDefault="005A0981" w:rsidP="005A0981">
      <w:pPr>
        <w:jc w:val="center"/>
        <w:rPr>
          <w:b/>
        </w:rPr>
      </w:pPr>
    </w:p>
    <w:p w14:paraId="0415CDE5" w14:textId="77777777" w:rsidR="005A0981" w:rsidRPr="007F0135" w:rsidRDefault="005A0981" w:rsidP="005A0981">
      <w:pPr>
        <w:jc w:val="center"/>
        <w:rPr>
          <w:b/>
        </w:rPr>
      </w:pPr>
    </w:p>
    <w:p w14:paraId="3632DBD4" w14:textId="77777777" w:rsidR="005A0981" w:rsidRPr="007F0135" w:rsidRDefault="005A0981" w:rsidP="005A0981">
      <w:pPr>
        <w:jc w:val="center"/>
      </w:pPr>
    </w:p>
    <w:p w14:paraId="58282802" w14:textId="77777777" w:rsidR="005A0981" w:rsidRPr="007F0135" w:rsidRDefault="005A0981" w:rsidP="005A0981">
      <w:pPr>
        <w:jc w:val="center"/>
      </w:pPr>
    </w:p>
    <w:p w14:paraId="1793C652" w14:textId="77777777" w:rsidR="005A0981" w:rsidRPr="007F0135" w:rsidRDefault="005A0981" w:rsidP="005A0981">
      <w:pPr>
        <w:jc w:val="center"/>
      </w:pPr>
    </w:p>
    <w:p w14:paraId="1B2BF95B" w14:textId="77777777"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1907F6" w:rsidRPr="007F0135" w14:paraId="26311217" w14:textId="77777777" w:rsidTr="00AB1E64">
        <w:trPr>
          <w:trHeight w:val="442"/>
        </w:trPr>
        <w:tc>
          <w:tcPr>
            <w:tcW w:w="4536" w:type="dxa"/>
            <w:tcBorders>
              <w:top w:val="nil"/>
              <w:left w:val="nil"/>
              <w:bottom w:val="nil"/>
              <w:right w:val="nil"/>
            </w:tcBorders>
            <w:shd w:val="clear" w:color="auto" w:fill="auto"/>
          </w:tcPr>
          <w:p w14:paraId="6F733CB5" w14:textId="6E87BDBE" w:rsidR="001907F6" w:rsidRPr="007F0135" w:rsidRDefault="001907F6" w:rsidP="001907F6">
            <w:pPr>
              <w:rPr>
                <w:sz w:val="28"/>
                <w:szCs w:val="28"/>
                <w:lang w:eastAsia="en-US" w:bidi="en-US"/>
              </w:rPr>
            </w:pPr>
            <w:bookmarkStart w:id="1" w:name="_Hlk103848411"/>
            <w:r w:rsidRPr="007F0135">
              <w:rPr>
                <w:sz w:val="28"/>
                <w:szCs w:val="28"/>
              </w:rPr>
              <w:t>Генеральный директор ООО «</w:t>
            </w:r>
            <w:proofErr w:type="spellStart"/>
            <w:r w:rsidRPr="007F0135">
              <w:rPr>
                <w:sz w:val="28"/>
                <w:szCs w:val="28"/>
              </w:rPr>
              <w:t>САРСТРОЙНИИПРОЕКТ</w:t>
            </w:r>
            <w:proofErr w:type="spellEnd"/>
            <w:r w:rsidRPr="007F0135">
              <w:rPr>
                <w:sz w:val="28"/>
                <w:szCs w:val="28"/>
              </w:rPr>
              <w:t xml:space="preserve">» </w:t>
            </w:r>
          </w:p>
        </w:tc>
        <w:tc>
          <w:tcPr>
            <w:tcW w:w="2552" w:type="dxa"/>
            <w:tcBorders>
              <w:top w:val="nil"/>
              <w:left w:val="nil"/>
              <w:right w:val="nil"/>
            </w:tcBorders>
            <w:shd w:val="clear" w:color="auto" w:fill="auto"/>
          </w:tcPr>
          <w:p w14:paraId="32ECDA0D" w14:textId="77777777"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2250075F" w14:textId="77777777" w:rsidR="001907F6" w:rsidRPr="007F0135" w:rsidRDefault="001907F6" w:rsidP="001907F6">
            <w:pPr>
              <w:spacing w:line="276" w:lineRule="auto"/>
              <w:rPr>
                <w:sz w:val="28"/>
                <w:szCs w:val="28"/>
              </w:rPr>
            </w:pPr>
          </w:p>
          <w:p w14:paraId="1ED68174" w14:textId="73377D02" w:rsidR="001907F6" w:rsidRPr="007F0135" w:rsidRDefault="001907F6" w:rsidP="001907F6">
            <w:pPr>
              <w:spacing w:line="276" w:lineRule="auto"/>
              <w:rPr>
                <w:sz w:val="28"/>
                <w:szCs w:val="28"/>
                <w:lang w:eastAsia="en-US" w:bidi="en-US"/>
              </w:rPr>
            </w:pPr>
            <w:proofErr w:type="spellStart"/>
            <w:r w:rsidRPr="007F0135">
              <w:rPr>
                <w:sz w:val="28"/>
                <w:szCs w:val="28"/>
              </w:rPr>
              <w:t>Т.Ю</w:t>
            </w:r>
            <w:proofErr w:type="spellEnd"/>
            <w:r w:rsidRPr="007F0135">
              <w:rPr>
                <w:sz w:val="28"/>
                <w:szCs w:val="28"/>
              </w:rPr>
              <w:t>. Базанова</w:t>
            </w:r>
          </w:p>
        </w:tc>
      </w:tr>
      <w:bookmarkEnd w:id="1"/>
    </w:tbl>
    <w:p w14:paraId="438FB2C1" w14:textId="77777777" w:rsidR="005A0981" w:rsidRPr="007F0135" w:rsidRDefault="005A0981" w:rsidP="005A0981">
      <w:pPr>
        <w:jc w:val="center"/>
      </w:pPr>
    </w:p>
    <w:p w14:paraId="7AC96B01" w14:textId="77777777" w:rsidR="005A0981" w:rsidRPr="007F0135" w:rsidRDefault="005A0981" w:rsidP="005A0981">
      <w:pPr>
        <w:jc w:val="center"/>
      </w:pPr>
    </w:p>
    <w:p w14:paraId="1C1AFDDA" w14:textId="77777777" w:rsidR="005A0981" w:rsidRPr="007F0135" w:rsidRDefault="005A0981" w:rsidP="005A0981">
      <w:pPr>
        <w:jc w:val="center"/>
      </w:pPr>
    </w:p>
    <w:p w14:paraId="52894AAB" w14:textId="77777777" w:rsidR="005A0981" w:rsidRPr="007F0135" w:rsidRDefault="005A0981" w:rsidP="005A0981">
      <w:pPr>
        <w:jc w:val="center"/>
      </w:pPr>
    </w:p>
    <w:p w14:paraId="78025DFB" w14:textId="77777777" w:rsidR="005A0981" w:rsidRPr="007F0135" w:rsidRDefault="005A0981" w:rsidP="005A0981">
      <w:pPr>
        <w:jc w:val="center"/>
      </w:pPr>
    </w:p>
    <w:p w14:paraId="0DDC5A8D" w14:textId="77777777" w:rsidR="005A0981" w:rsidRPr="007F0135" w:rsidRDefault="005A0981" w:rsidP="005A0981">
      <w:pPr>
        <w:jc w:val="center"/>
      </w:pPr>
    </w:p>
    <w:p w14:paraId="598A8A25" w14:textId="77777777" w:rsidR="005A0981" w:rsidRPr="007F0135" w:rsidRDefault="005A0981" w:rsidP="005A0981">
      <w:pPr>
        <w:jc w:val="center"/>
      </w:pPr>
    </w:p>
    <w:p w14:paraId="32E28CC0" w14:textId="77777777" w:rsidR="005A0981" w:rsidRPr="007F0135" w:rsidRDefault="005A0981" w:rsidP="005A0981">
      <w:pPr>
        <w:jc w:val="center"/>
      </w:pPr>
    </w:p>
    <w:p w14:paraId="383E7D63" w14:textId="77777777" w:rsidR="005A0981" w:rsidRPr="007F0135" w:rsidRDefault="005A0981" w:rsidP="005A0981">
      <w:pPr>
        <w:jc w:val="center"/>
      </w:pPr>
    </w:p>
    <w:p w14:paraId="505D1E6C" w14:textId="77777777" w:rsidR="005A0981" w:rsidRPr="007F0135" w:rsidRDefault="005A0981" w:rsidP="005A0981">
      <w:pPr>
        <w:jc w:val="center"/>
      </w:pPr>
    </w:p>
    <w:p w14:paraId="1F64FED0" w14:textId="49476DBF"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14:paraId="22CA4E8B" w14:textId="6D054F0E" w:rsidR="008F77FF" w:rsidRPr="007F0135" w:rsidRDefault="001158A6">
      <w:pPr>
        <w:jc w:val="center"/>
        <w:rPr>
          <w:b/>
          <w:color w:val="auto"/>
        </w:rPr>
      </w:pPr>
      <w:r w:rsidRPr="007F0135">
        <w:rPr>
          <w:b/>
          <w:color w:val="auto"/>
        </w:rPr>
        <w:lastRenderedPageBreak/>
        <w:t>ОГЛАВЛЕНИЕ</w:t>
      </w:r>
    </w:p>
    <w:p w14:paraId="7FB6B488" w14:textId="77777777"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14:paraId="23C65D79" w14:textId="49CE5239" w:rsidR="00CD6A24" w:rsidRPr="00CD6A24" w:rsidRDefault="009C111B"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r w:rsidRPr="00CD6A24">
            <w:rPr>
              <w:smallCaps w:val="0"/>
              <w:color w:val="auto"/>
              <w:sz w:val="22"/>
              <w:szCs w:val="22"/>
            </w:rPr>
            <w:fldChar w:fldCharType="begin"/>
          </w:r>
          <w:r w:rsidRPr="00CD6A24">
            <w:rPr>
              <w:smallCaps w:val="0"/>
              <w:color w:val="auto"/>
              <w:sz w:val="22"/>
              <w:szCs w:val="22"/>
            </w:rPr>
            <w:instrText xml:space="preserve"> TOC \o "1-3" \h \z \u </w:instrText>
          </w:r>
          <w:r w:rsidRPr="00CD6A24">
            <w:rPr>
              <w:smallCaps w:val="0"/>
              <w:color w:val="auto"/>
              <w:sz w:val="22"/>
              <w:szCs w:val="22"/>
            </w:rPr>
            <w:fldChar w:fldCharType="separate"/>
          </w:r>
          <w:hyperlink w:anchor="_Toc142552646" w:history="1">
            <w:r w:rsidR="00CD6A24" w:rsidRPr="00CD6A24">
              <w:rPr>
                <w:rStyle w:val="affff"/>
                <w:smallCaps w:val="0"/>
                <w:noProof/>
                <w:sz w:val="22"/>
                <w:szCs w:val="22"/>
              </w:rPr>
              <w:t>РАЗДЕЛ II. КАРТА ГРАДОСТРОИТЕЛЬНОГО ЗОНИРОВАНИЯ</w:t>
            </w:r>
            <w:r w:rsidR="00CD6A24" w:rsidRPr="00CD6A24">
              <w:rPr>
                <w:smallCaps w:val="0"/>
                <w:noProof/>
                <w:webHidden/>
                <w:sz w:val="22"/>
                <w:szCs w:val="22"/>
              </w:rPr>
              <w:tab/>
            </w:r>
            <w:r w:rsidR="00CD6A24" w:rsidRPr="00CD6A24">
              <w:rPr>
                <w:smallCaps w:val="0"/>
                <w:noProof/>
                <w:webHidden/>
                <w:sz w:val="22"/>
                <w:szCs w:val="22"/>
              </w:rPr>
              <w:fldChar w:fldCharType="begin"/>
            </w:r>
            <w:r w:rsidR="00CD6A24" w:rsidRPr="00CD6A24">
              <w:rPr>
                <w:smallCaps w:val="0"/>
                <w:noProof/>
                <w:webHidden/>
                <w:sz w:val="22"/>
                <w:szCs w:val="22"/>
              </w:rPr>
              <w:instrText xml:space="preserve"> PAGEREF _Toc142552646 \h </w:instrText>
            </w:r>
            <w:r w:rsidR="00CD6A24" w:rsidRPr="00CD6A24">
              <w:rPr>
                <w:smallCaps w:val="0"/>
                <w:noProof/>
                <w:webHidden/>
                <w:sz w:val="22"/>
                <w:szCs w:val="22"/>
              </w:rPr>
            </w:r>
            <w:r w:rsidR="00CD6A24" w:rsidRPr="00CD6A24">
              <w:rPr>
                <w:smallCaps w:val="0"/>
                <w:noProof/>
                <w:webHidden/>
                <w:sz w:val="22"/>
                <w:szCs w:val="22"/>
              </w:rPr>
              <w:fldChar w:fldCharType="separate"/>
            </w:r>
            <w:r w:rsidR="00CD6A24" w:rsidRPr="00CD6A24">
              <w:rPr>
                <w:smallCaps w:val="0"/>
                <w:noProof/>
                <w:webHidden/>
                <w:sz w:val="22"/>
                <w:szCs w:val="22"/>
              </w:rPr>
              <w:t>4</w:t>
            </w:r>
            <w:r w:rsidR="00CD6A24" w:rsidRPr="00CD6A24">
              <w:rPr>
                <w:smallCaps w:val="0"/>
                <w:noProof/>
                <w:webHidden/>
                <w:sz w:val="22"/>
                <w:szCs w:val="22"/>
              </w:rPr>
              <w:fldChar w:fldCharType="end"/>
            </w:r>
          </w:hyperlink>
        </w:p>
        <w:p w14:paraId="0BFCA69A" w14:textId="7046292E" w:rsidR="00CD6A24" w:rsidRPr="00CD6A24" w:rsidRDefault="00CD6A24"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2552647" w:history="1">
            <w:r w:rsidRPr="00CD6A24">
              <w:rPr>
                <w:rStyle w:val="affff"/>
                <w:smallCaps w:val="0"/>
                <w:noProof/>
                <w:sz w:val="22"/>
                <w:szCs w:val="22"/>
              </w:rPr>
              <w:t>ГЛАВА VII. Карта градостроительного зонирования</w:t>
            </w:r>
            <w:r w:rsidRPr="00CD6A24">
              <w:rPr>
                <w:smallCaps w:val="0"/>
                <w:noProof/>
                <w:webHidden/>
                <w:sz w:val="22"/>
                <w:szCs w:val="22"/>
              </w:rPr>
              <w:tab/>
            </w:r>
            <w:r w:rsidRPr="00CD6A24">
              <w:rPr>
                <w:smallCaps w:val="0"/>
                <w:noProof/>
                <w:webHidden/>
                <w:sz w:val="22"/>
                <w:szCs w:val="22"/>
              </w:rPr>
              <w:fldChar w:fldCharType="begin"/>
            </w:r>
            <w:r w:rsidRPr="00CD6A24">
              <w:rPr>
                <w:smallCaps w:val="0"/>
                <w:noProof/>
                <w:webHidden/>
                <w:sz w:val="22"/>
                <w:szCs w:val="22"/>
              </w:rPr>
              <w:instrText xml:space="preserve"> PAGEREF _Toc142552647 \h </w:instrText>
            </w:r>
            <w:r w:rsidRPr="00CD6A24">
              <w:rPr>
                <w:smallCaps w:val="0"/>
                <w:noProof/>
                <w:webHidden/>
                <w:sz w:val="22"/>
                <w:szCs w:val="22"/>
              </w:rPr>
            </w:r>
            <w:r w:rsidRPr="00CD6A24">
              <w:rPr>
                <w:smallCaps w:val="0"/>
                <w:noProof/>
                <w:webHidden/>
                <w:sz w:val="22"/>
                <w:szCs w:val="22"/>
              </w:rPr>
              <w:fldChar w:fldCharType="separate"/>
            </w:r>
            <w:r w:rsidRPr="00CD6A24">
              <w:rPr>
                <w:smallCaps w:val="0"/>
                <w:noProof/>
                <w:webHidden/>
                <w:sz w:val="22"/>
                <w:szCs w:val="22"/>
              </w:rPr>
              <w:t>4</w:t>
            </w:r>
            <w:r w:rsidRPr="00CD6A24">
              <w:rPr>
                <w:smallCaps w:val="0"/>
                <w:noProof/>
                <w:webHidden/>
                <w:sz w:val="22"/>
                <w:szCs w:val="22"/>
              </w:rPr>
              <w:fldChar w:fldCharType="end"/>
            </w:r>
          </w:hyperlink>
        </w:p>
        <w:p w14:paraId="76902BE6" w14:textId="1CFEE860" w:rsidR="00CD6A24" w:rsidRPr="00CD6A24" w:rsidRDefault="00CD6A24"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2552648" w:history="1">
            <w:r w:rsidRPr="00CD6A24">
              <w:rPr>
                <w:rStyle w:val="affff"/>
                <w:smallCaps w:val="0"/>
                <w:noProof/>
                <w:sz w:val="22"/>
                <w:szCs w:val="22"/>
              </w:rPr>
              <w:t>РАЗДЕЛ III. ГРАДОСТРОИТЕЛЬНЫЕ РЕГЛАМЕНТЫ ТЕРРИТОРИАЛЬНЫХ ЗОН</w:t>
            </w:r>
            <w:r w:rsidRPr="00CD6A24">
              <w:rPr>
                <w:smallCaps w:val="0"/>
                <w:noProof/>
                <w:webHidden/>
                <w:sz w:val="22"/>
                <w:szCs w:val="22"/>
              </w:rPr>
              <w:tab/>
            </w:r>
            <w:r w:rsidRPr="00CD6A24">
              <w:rPr>
                <w:smallCaps w:val="0"/>
                <w:noProof/>
                <w:webHidden/>
                <w:sz w:val="22"/>
                <w:szCs w:val="22"/>
              </w:rPr>
              <w:fldChar w:fldCharType="begin"/>
            </w:r>
            <w:r w:rsidRPr="00CD6A24">
              <w:rPr>
                <w:smallCaps w:val="0"/>
                <w:noProof/>
                <w:webHidden/>
                <w:sz w:val="22"/>
                <w:szCs w:val="22"/>
              </w:rPr>
              <w:instrText xml:space="preserve"> PAGEREF _Toc142552648 \h </w:instrText>
            </w:r>
            <w:r w:rsidRPr="00CD6A24">
              <w:rPr>
                <w:smallCaps w:val="0"/>
                <w:noProof/>
                <w:webHidden/>
                <w:sz w:val="22"/>
                <w:szCs w:val="22"/>
              </w:rPr>
            </w:r>
            <w:r w:rsidRPr="00CD6A24">
              <w:rPr>
                <w:smallCaps w:val="0"/>
                <w:noProof/>
                <w:webHidden/>
                <w:sz w:val="22"/>
                <w:szCs w:val="22"/>
              </w:rPr>
              <w:fldChar w:fldCharType="separate"/>
            </w:r>
            <w:r w:rsidRPr="00CD6A24">
              <w:rPr>
                <w:smallCaps w:val="0"/>
                <w:noProof/>
                <w:webHidden/>
                <w:sz w:val="22"/>
                <w:szCs w:val="22"/>
              </w:rPr>
              <w:t>5</w:t>
            </w:r>
            <w:r w:rsidRPr="00CD6A24">
              <w:rPr>
                <w:smallCaps w:val="0"/>
                <w:noProof/>
                <w:webHidden/>
                <w:sz w:val="22"/>
                <w:szCs w:val="22"/>
              </w:rPr>
              <w:fldChar w:fldCharType="end"/>
            </w:r>
          </w:hyperlink>
        </w:p>
        <w:p w14:paraId="13F0FB1D" w14:textId="7896BB31" w:rsidR="00CD6A24" w:rsidRPr="00CD6A24" w:rsidRDefault="00CD6A24"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2552649" w:history="1">
            <w:r w:rsidRPr="00CD6A24">
              <w:rPr>
                <w:rStyle w:val="affff"/>
                <w:smallCaps w:val="0"/>
                <w:noProof/>
                <w:sz w:val="22"/>
                <w:szCs w:val="22"/>
              </w:rPr>
              <w:t xml:space="preserve">ГЛАВА </w:t>
            </w:r>
            <w:r w:rsidRPr="00CD6A24">
              <w:rPr>
                <w:rStyle w:val="affff"/>
                <w:smallCaps w:val="0"/>
                <w:noProof/>
                <w:sz w:val="22"/>
                <w:szCs w:val="22"/>
                <w:lang w:val="en-US"/>
              </w:rPr>
              <w:t>VIII</w:t>
            </w:r>
            <w:r w:rsidRPr="00CD6A24">
              <w:rPr>
                <w:rStyle w:val="affff"/>
                <w:smallCaps w:val="0"/>
                <w:noProof/>
                <w:sz w:val="22"/>
                <w:szCs w:val="22"/>
              </w:rPr>
              <w:t>. Градостроительные регламенты</w:t>
            </w:r>
            <w:r w:rsidRPr="00CD6A24">
              <w:rPr>
                <w:smallCaps w:val="0"/>
                <w:noProof/>
                <w:webHidden/>
                <w:sz w:val="22"/>
                <w:szCs w:val="22"/>
              </w:rPr>
              <w:tab/>
            </w:r>
            <w:r w:rsidRPr="00CD6A24">
              <w:rPr>
                <w:smallCaps w:val="0"/>
                <w:noProof/>
                <w:webHidden/>
                <w:sz w:val="22"/>
                <w:szCs w:val="22"/>
              </w:rPr>
              <w:fldChar w:fldCharType="begin"/>
            </w:r>
            <w:r w:rsidRPr="00CD6A24">
              <w:rPr>
                <w:smallCaps w:val="0"/>
                <w:noProof/>
                <w:webHidden/>
                <w:sz w:val="22"/>
                <w:szCs w:val="22"/>
              </w:rPr>
              <w:instrText xml:space="preserve"> PAGEREF _Toc142552649 \h </w:instrText>
            </w:r>
            <w:r w:rsidRPr="00CD6A24">
              <w:rPr>
                <w:smallCaps w:val="0"/>
                <w:noProof/>
                <w:webHidden/>
                <w:sz w:val="22"/>
                <w:szCs w:val="22"/>
              </w:rPr>
            </w:r>
            <w:r w:rsidRPr="00CD6A24">
              <w:rPr>
                <w:smallCaps w:val="0"/>
                <w:noProof/>
                <w:webHidden/>
                <w:sz w:val="22"/>
                <w:szCs w:val="22"/>
              </w:rPr>
              <w:fldChar w:fldCharType="separate"/>
            </w:r>
            <w:r w:rsidRPr="00CD6A24">
              <w:rPr>
                <w:smallCaps w:val="0"/>
                <w:noProof/>
                <w:webHidden/>
                <w:sz w:val="22"/>
                <w:szCs w:val="22"/>
              </w:rPr>
              <w:t>5</w:t>
            </w:r>
            <w:r w:rsidRPr="00CD6A24">
              <w:rPr>
                <w:smallCaps w:val="0"/>
                <w:noProof/>
                <w:webHidden/>
                <w:sz w:val="22"/>
                <w:szCs w:val="22"/>
              </w:rPr>
              <w:fldChar w:fldCharType="end"/>
            </w:r>
          </w:hyperlink>
        </w:p>
        <w:p w14:paraId="1EDE3206" w14:textId="3E835184"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0" w:history="1">
            <w:r w:rsidRPr="00CD6A24">
              <w:rPr>
                <w:rStyle w:val="affff"/>
                <w:rFonts w:eastAsiaTheme="majorEastAsia" w:cstheme="majorBidi"/>
                <w:i w:val="0"/>
                <w:noProof/>
                <w:sz w:val="22"/>
                <w:szCs w:val="22"/>
              </w:rPr>
              <w:t>Статья 13. Перечень территориальных зон</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_Toc142552650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5</w:t>
            </w:r>
            <w:r w:rsidRPr="00CD6A24">
              <w:rPr>
                <w:i w:val="0"/>
                <w:noProof/>
                <w:webHidden/>
                <w:sz w:val="22"/>
                <w:szCs w:val="22"/>
              </w:rPr>
              <w:fldChar w:fldCharType="end"/>
            </w:r>
          </w:hyperlink>
        </w:p>
        <w:p w14:paraId="4D31C348" w14:textId="2BB22092"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1" w:history="1">
            <w:r w:rsidRPr="00CD6A24">
              <w:rPr>
                <w:rStyle w:val="affff"/>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_Toc142552651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7</w:t>
            </w:r>
            <w:r w:rsidRPr="00CD6A24">
              <w:rPr>
                <w:i w:val="0"/>
                <w:noProof/>
                <w:webHidden/>
                <w:sz w:val="22"/>
                <w:szCs w:val="22"/>
              </w:rPr>
              <w:fldChar w:fldCharType="end"/>
            </w:r>
          </w:hyperlink>
        </w:p>
        <w:p w14:paraId="091D765A" w14:textId="3E13241D" w:rsidR="00CD6A24" w:rsidRPr="00CD6A24" w:rsidRDefault="00CD6A24"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2552652" w:history="1">
            <w:r w:rsidRPr="00CD6A24">
              <w:rPr>
                <w:rStyle w:val="affff"/>
                <w:smallCaps w:val="0"/>
                <w:noProof/>
                <w:sz w:val="22"/>
                <w:szCs w:val="22"/>
              </w:rPr>
              <w:t xml:space="preserve">ГЛАВА </w:t>
            </w:r>
            <w:r w:rsidRPr="00CD6A24">
              <w:rPr>
                <w:rStyle w:val="affff"/>
                <w:smallCaps w:val="0"/>
                <w:noProof/>
                <w:sz w:val="22"/>
                <w:szCs w:val="22"/>
                <w:lang w:val="en-US"/>
              </w:rPr>
              <w:t>IX</w:t>
            </w:r>
            <w:r w:rsidRPr="00CD6A24">
              <w:rPr>
                <w:rStyle w:val="affff"/>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Pr="00CD6A24">
              <w:rPr>
                <w:smallCaps w:val="0"/>
                <w:noProof/>
                <w:webHidden/>
                <w:sz w:val="22"/>
                <w:szCs w:val="22"/>
              </w:rPr>
              <w:tab/>
            </w:r>
            <w:r w:rsidRPr="00CD6A24">
              <w:rPr>
                <w:smallCaps w:val="0"/>
                <w:noProof/>
                <w:webHidden/>
                <w:sz w:val="22"/>
                <w:szCs w:val="22"/>
              </w:rPr>
              <w:fldChar w:fldCharType="begin"/>
            </w:r>
            <w:r w:rsidRPr="00CD6A24">
              <w:rPr>
                <w:smallCaps w:val="0"/>
                <w:noProof/>
                <w:webHidden/>
                <w:sz w:val="22"/>
                <w:szCs w:val="22"/>
              </w:rPr>
              <w:instrText xml:space="preserve"> PAGEREF _Toc142552652 \h </w:instrText>
            </w:r>
            <w:r w:rsidRPr="00CD6A24">
              <w:rPr>
                <w:smallCaps w:val="0"/>
                <w:noProof/>
                <w:webHidden/>
                <w:sz w:val="22"/>
                <w:szCs w:val="22"/>
              </w:rPr>
            </w:r>
            <w:r w:rsidRPr="00CD6A24">
              <w:rPr>
                <w:smallCaps w:val="0"/>
                <w:noProof/>
                <w:webHidden/>
                <w:sz w:val="22"/>
                <w:szCs w:val="22"/>
              </w:rPr>
              <w:fldChar w:fldCharType="separate"/>
            </w:r>
            <w:r w:rsidRPr="00CD6A24">
              <w:rPr>
                <w:smallCaps w:val="0"/>
                <w:noProof/>
                <w:webHidden/>
                <w:sz w:val="22"/>
                <w:szCs w:val="22"/>
              </w:rPr>
              <w:t>27</w:t>
            </w:r>
            <w:r w:rsidRPr="00CD6A24">
              <w:rPr>
                <w:smallCaps w:val="0"/>
                <w:noProof/>
                <w:webHidden/>
                <w:sz w:val="22"/>
                <w:szCs w:val="22"/>
              </w:rPr>
              <w:fldChar w:fldCharType="end"/>
            </w:r>
          </w:hyperlink>
        </w:p>
        <w:p w14:paraId="4A522254" w14:textId="445BFEAD"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3" w:history="1">
            <w:r w:rsidRPr="00CD6A24">
              <w:rPr>
                <w:rStyle w:val="affff"/>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_Toc142552653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27</w:t>
            </w:r>
            <w:r w:rsidRPr="00CD6A24">
              <w:rPr>
                <w:i w:val="0"/>
                <w:noProof/>
                <w:webHidden/>
                <w:sz w:val="22"/>
                <w:szCs w:val="22"/>
              </w:rPr>
              <w:fldChar w:fldCharType="end"/>
            </w:r>
          </w:hyperlink>
        </w:p>
        <w:p w14:paraId="4BFBBCDE" w14:textId="56ABEFA1"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4" w:history="1">
            <w:r w:rsidRPr="00CD6A24">
              <w:rPr>
                <w:rStyle w:val="affff"/>
                <w:rFonts w:eastAsiaTheme="majorEastAsia" w:cstheme="majorBidi"/>
                <w:i w:val="0"/>
                <w:noProof/>
                <w:sz w:val="22"/>
                <w:szCs w:val="22"/>
              </w:rPr>
              <w:t>Статья 15.1. Водоохранная зона и прибрежная защитная полоса</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_Toc142552654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27</w:t>
            </w:r>
            <w:r w:rsidRPr="00CD6A24">
              <w:rPr>
                <w:i w:val="0"/>
                <w:noProof/>
                <w:webHidden/>
                <w:sz w:val="22"/>
                <w:szCs w:val="22"/>
              </w:rPr>
              <w:fldChar w:fldCharType="end"/>
            </w:r>
          </w:hyperlink>
        </w:p>
        <w:p w14:paraId="13896E03" w14:textId="5E1571AD"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5" w:history="1">
            <w:r w:rsidRPr="00CD6A24">
              <w:rPr>
                <w:rStyle w:val="affff"/>
                <w:rFonts w:eastAsiaTheme="majorEastAsia" w:cstheme="majorBidi"/>
                <w:i w:val="0"/>
                <w:noProof/>
                <w:sz w:val="22"/>
                <w:szCs w:val="22"/>
              </w:rPr>
              <w:t>Статья 15.2. Береговые полосы</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_Toc142552655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29</w:t>
            </w:r>
            <w:r w:rsidRPr="00CD6A24">
              <w:rPr>
                <w:i w:val="0"/>
                <w:noProof/>
                <w:webHidden/>
                <w:sz w:val="22"/>
                <w:szCs w:val="22"/>
              </w:rPr>
              <w:fldChar w:fldCharType="end"/>
            </w:r>
          </w:hyperlink>
        </w:p>
        <w:p w14:paraId="1A4E2902" w14:textId="65CF1E50"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6" w:history="1">
            <w:r w:rsidRPr="00CD6A24">
              <w:rPr>
                <w:rStyle w:val="affff"/>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_Toc142552656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30</w:t>
            </w:r>
            <w:r w:rsidRPr="00CD6A24">
              <w:rPr>
                <w:i w:val="0"/>
                <w:noProof/>
                <w:webHidden/>
                <w:sz w:val="22"/>
                <w:szCs w:val="22"/>
              </w:rPr>
              <w:fldChar w:fldCharType="end"/>
            </w:r>
          </w:hyperlink>
        </w:p>
        <w:p w14:paraId="4387E2E1" w14:textId="231C18E6"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7" w:history="1">
            <w:r w:rsidRPr="00CD6A24">
              <w:rPr>
                <w:rStyle w:val="affff"/>
                <w:rFonts w:eastAsiaTheme="majorEastAsia" w:cstheme="majorBidi"/>
                <w:i w:val="0"/>
                <w:noProof/>
                <w:sz w:val="22"/>
                <w:szCs w:val="22"/>
              </w:rPr>
              <w:t>Статья 15.4. Охранные зоны линий и сооружений и связи</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_Toc142552657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31</w:t>
            </w:r>
            <w:r w:rsidRPr="00CD6A24">
              <w:rPr>
                <w:i w:val="0"/>
                <w:noProof/>
                <w:webHidden/>
                <w:sz w:val="22"/>
                <w:szCs w:val="22"/>
              </w:rPr>
              <w:fldChar w:fldCharType="end"/>
            </w:r>
          </w:hyperlink>
        </w:p>
        <w:p w14:paraId="4F17B192" w14:textId="610D7750"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8" w:history="1">
            <w:r w:rsidRPr="00CD6A24">
              <w:rPr>
                <w:rStyle w:val="affff"/>
                <w:rFonts w:eastAsiaTheme="majorEastAsia" w:cstheme="majorBidi"/>
                <w:i w:val="0"/>
                <w:noProof/>
                <w:sz w:val="22"/>
                <w:szCs w:val="22"/>
              </w:rPr>
              <w:t>Статья 15.5. Зоны санитарной охраны источников питьевого и хозяйственно-бытового водоснабжения и водопроводов питьевого назначения</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_Toc142552658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34</w:t>
            </w:r>
            <w:r w:rsidRPr="00CD6A24">
              <w:rPr>
                <w:i w:val="0"/>
                <w:noProof/>
                <w:webHidden/>
                <w:sz w:val="22"/>
                <w:szCs w:val="22"/>
              </w:rPr>
              <w:fldChar w:fldCharType="end"/>
            </w:r>
          </w:hyperlink>
        </w:p>
        <w:p w14:paraId="5B041417" w14:textId="06B1CEFB" w:rsidR="00CD6A24" w:rsidRPr="00CD6A24" w:rsidRDefault="00CD6A24"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2552659" w:history="1">
            <w:r w:rsidRPr="00CD6A24">
              <w:rPr>
                <w:rStyle w:val="affff"/>
                <w:rFonts w:eastAsiaTheme="majorEastAsia" w:cstheme="majorBidi"/>
                <w:i w:val="0"/>
                <w:noProof/>
                <w:sz w:val="22"/>
                <w:szCs w:val="22"/>
              </w:rPr>
              <w:t>Статья 15.6. Придорожная полоса</w:t>
            </w:r>
            <w:r w:rsidRPr="00CD6A24">
              <w:rPr>
                <w:i w:val="0"/>
                <w:noProof/>
                <w:webHidden/>
                <w:sz w:val="22"/>
                <w:szCs w:val="22"/>
              </w:rPr>
              <w:tab/>
            </w:r>
            <w:r w:rsidRPr="00CD6A24">
              <w:rPr>
                <w:i w:val="0"/>
                <w:noProof/>
                <w:webHidden/>
                <w:sz w:val="22"/>
                <w:szCs w:val="22"/>
              </w:rPr>
              <w:fldChar w:fldCharType="begin"/>
            </w:r>
            <w:r w:rsidRPr="00CD6A24">
              <w:rPr>
                <w:i w:val="0"/>
                <w:noProof/>
                <w:webHidden/>
                <w:sz w:val="22"/>
                <w:szCs w:val="22"/>
              </w:rPr>
              <w:instrText xml:space="preserve"> PAGEREF _Toc142552659 \h </w:instrText>
            </w:r>
            <w:r w:rsidRPr="00CD6A24">
              <w:rPr>
                <w:i w:val="0"/>
                <w:noProof/>
                <w:webHidden/>
                <w:sz w:val="22"/>
                <w:szCs w:val="22"/>
              </w:rPr>
            </w:r>
            <w:r w:rsidRPr="00CD6A24">
              <w:rPr>
                <w:i w:val="0"/>
                <w:noProof/>
                <w:webHidden/>
                <w:sz w:val="22"/>
                <w:szCs w:val="22"/>
              </w:rPr>
              <w:fldChar w:fldCharType="separate"/>
            </w:r>
            <w:r w:rsidRPr="00CD6A24">
              <w:rPr>
                <w:i w:val="0"/>
                <w:noProof/>
                <w:webHidden/>
                <w:sz w:val="22"/>
                <w:szCs w:val="22"/>
              </w:rPr>
              <w:t>35</w:t>
            </w:r>
            <w:r w:rsidRPr="00CD6A24">
              <w:rPr>
                <w:i w:val="0"/>
                <w:noProof/>
                <w:webHidden/>
                <w:sz w:val="22"/>
                <w:szCs w:val="22"/>
              </w:rPr>
              <w:fldChar w:fldCharType="end"/>
            </w:r>
          </w:hyperlink>
        </w:p>
        <w:p w14:paraId="4C6135D7" w14:textId="46839F54" w:rsidR="009C111B" w:rsidRPr="007F0135" w:rsidRDefault="009C111B" w:rsidP="00CD6A24">
          <w:pPr>
            <w:jc w:val="both"/>
            <w:rPr>
              <w:szCs w:val="24"/>
            </w:rPr>
          </w:pPr>
          <w:r w:rsidRPr="00CD6A24">
            <w:rPr>
              <w:color w:val="auto"/>
              <w:sz w:val="22"/>
              <w:szCs w:val="22"/>
            </w:rPr>
            <w:fldChar w:fldCharType="end"/>
          </w:r>
        </w:p>
      </w:sdtContent>
    </w:sdt>
    <w:p w14:paraId="22CA4ED8" w14:textId="6FA28EF5" w:rsidR="008F77FF" w:rsidRPr="007F0135" w:rsidRDefault="008F77FF"/>
    <w:p w14:paraId="4A5330F5" w14:textId="77777777" w:rsidR="009C111B" w:rsidRPr="007F0135" w:rsidRDefault="009C111B"/>
    <w:p w14:paraId="22CA4ED9" w14:textId="77777777"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5256" w14:textId="69F8E63C"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2552646"/>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14:paraId="22CA5258" w14:textId="708188D7"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2552647"/>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14:paraId="464FA39A" w14:textId="7844320B" w:rsidR="001C7460" w:rsidRPr="007F0135" w:rsidRDefault="001C7460" w:rsidP="001C7460">
      <w:pPr>
        <w:ind w:firstLine="709"/>
        <w:jc w:val="both"/>
        <w:rPr>
          <w:color w:val="auto"/>
        </w:rPr>
      </w:pPr>
    </w:p>
    <w:p w14:paraId="6B40CDCC" w14:textId="77777777" w:rsidR="001C7460" w:rsidRPr="007F0135" w:rsidRDefault="001C7460" w:rsidP="001C7460">
      <w:pPr>
        <w:ind w:firstLine="709"/>
        <w:jc w:val="both"/>
        <w:rPr>
          <w:color w:val="auto"/>
        </w:rPr>
      </w:pPr>
    </w:p>
    <w:p w14:paraId="08C49DC5" w14:textId="77777777"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14:paraId="22CA5259" w14:textId="393B1AA0"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42552648"/>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14:paraId="1B2CD937" w14:textId="2298610B"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2552649"/>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14:paraId="04AAC0A0" w14:textId="40994F04"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2552650"/>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14:paraId="748C1351" w14:textId="23F0BFA4" w:rsidR="005A0981" w:rsidRPr="00CE0D9F" w:rsidRDefault="005A0981" w:rsidP="005A0981">
      <w:pPr>
        <w:pStyle w:val="afffffc"/>
        <w:rPr>
          <w:sz w:val="28"/>
          <w:szCs w:val="28"/>
          <w:lang w:val="ru-RU"/>
        </w:rPr>
      </w:pPr>
      <w:r w:rsidRPr="00CE0D9F">
        <w:rPr>
          <w:sz w:val="28"/>
          <w:szCs w:val="28"/>
          <w:lang w:val="ru-RU"/>
        </w:rPr>
        <w:t xml:space="preserve">На Карте градостроительного зонирования </w:t>
      </w:r>
      <w:proofErr w:type="spellStart"/>
      <w:r w:rsidR="001E367B">
        <w:rPr>
          <w:sz w:val="28"/>
          <w:szCs w:val="28"/>
          <w:lang w:val="ru-RU"/>
        </w:rPr>
        <w:t>Хорошинского</w:t>
      </w:r>
      <w:proofErr w:type="spellEnd"/>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14:paraId="1A7EE1D0" w14:textId="77777777" w:rsidR="005A0981" w:rsidRPr="00CE0D9F" w:rsidRDefault="005A0981" w:rsidP="005A0981">
      <w:pPr>
        <w:pStyle w:val="112"/>
        <w:jc w:val="both"/>
        <w:rPr>
          <w:b/>
          <w:sz w:val="28"/>
          <w:szCs w:val="28"/>
        </w:rPr>
      </w:pPr>
      <w:r w:rsidRPr="00CE0D9F">
        <w:rPr>
          <w:b/>
          <w:sz w:val="28"/>
          <w:szCs w:val="28"/>
        </w:rPr>
        <w:t>Жилые зоны:</w:t>
      </w:r>
    </w:p>
    <w:p w14:paraId="5CB603A3" w14:textId="77777777"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p>
    <w:bookmarkEnd w:id="23"/>
    <w:p w14:paraId="0C93839D" w14:textId="77777777" w:rsidR="005A0981" w:rsidRPr="00CE0D9F" w:rsidRDefault="005A0981" w:rsidP="005A0981">
      <w:pPr>
        <w:pStyle w:val="112"/>
        <w:jc w:val="both"/>
        <w:rPr>
          <w:b/>
          <w:sz w:val="28"/>
          <w:szCs w:val="28"/>
        </w:rPr>
      </w:pPr>
      <w:r w:rsidRPr="00CE0D9F">
        <w:rPr>
          <w:b/>
          <w:sz w:val="28"/>
          <w:szCs w:val="28"/>
        </w:rPr>
        <w:t>Общественно-деловые зоны:</w:t>
      </w:r>
    </w:p>
    <w:p w14:paraId="798E23E5" w14:textId="6244EB2E"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w:t>
      </w:r>
      <w:proofErr w:type="spellStart"/>
      <w:r w:rsidRPr="00CC6FAD">
        <w:rPr>
          <w:sz w:val="28"/>
          <w:szCs w:val="28"/>
        </w:rPr>
        <w:t>нОм</w:t>
      </w:r>
      <w:proofErr w:type="spellEnd"/>
      <w:r w:rsidRPr="00CC6FAD">
        <w:rPr>
          <w:sz w:val="28"/>
          <w:szCs w:val="28"/>
        </w:rPr>
        <w:t>)</w:t>
      </w:r>
      <w:r>
        <w:rPr>
          <w:sz w:val="28"/>
          <w:szCs w:val="28"/>
        </w:rPr>
        <w:t>;</w:t>
      </w:r>
    </w:p>
    <w:p w14:paraId="5F9BDBA9" w14:textId="5E9CE258"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14:paraId="7946D2C9" w14:textId="77777777"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14:paraId="7AAD0C35" w14:textId="02FEAAA9"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14:paraId="7DE2DB29" w14:textId="7EE5C51F"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14:paraId="6C0063FD" w14:textId="78E85E5F"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14:paraId="0CE52527" w14:textId="6608C131"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w:t>
      </w:r>
      <w:proofErr w:type="spellStart"/>
      <w:r w:rsidRPr="00CC6FAD">
        <w:rPr>
          <w:sz w:val="28"/>
          <w:szCs w:val="28"/>
        </w:rPr>
        <w:t>нТ</w:t>
      </w:r>
      <w:proofErr w:type="spellEnd"/>
      <w:r w:rsidRPr="00CC6FAD">
        <w:rPr>
          <w:sz w:val="28"/>
          <w:szCs w:val="28"/>
        </w:rPr>
        <w:t>)</w:t>
      </w:r>
      <w:r w:rsidR="005A0981" w:rsidRPr="00CE0D9F">
        <w:rPr>
          <w:sz w:val="28"/>
          <w:szCs w:val="28"/>
        </w:rPr>
        <w:t>;</w:t>
      </w:r>
    </w:p>
    <w:p w14:paraId="4DCEF5AD" w14:textId="77777777"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14:paraId="3D0CD365" w14:textId="6E223A5F"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14:paraId="17B3C3A5" w14:textId="30169A17" w:rsidR="005A0981" w:rsidRPr="00CE0D9F"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в границах земель населенных пунктов (</w:t>
      </w:r>
      <w:proofErr w:type="spellStart"/>
      <w:r w:rsidRPr="00CC6FAD">
        <w:rPr>
          <w:sz w:val="28"/>
          <w:szCs w:val="28"/>
        </w:rPr>
        <w:t>нСи</w:t>
      </w:r>
      <w:proofErr w:type="spellEnd"/>
      <w:r w:rsidRPr="00CC6FAD">
        <w:rPr>
          <w:sz w:val="28"/>
          <w:szCs w:val="28"/>
        </w:rPr>
        <w:t>)</w:t>
      </w:r>
      <w:r w:rsidR="00742F95" w:rsidRPr="00CE0D9F">
        <w:rPr>
          <w:sz w:val="28"/>
          <w:szCs w:val="28"/>
        </w:rPr>
        <w:t>;</w:t>
      </w:r>
    </w:p>
    <w:p w14:paraId="55DEEFF7" w14:textId="77777777"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w:t>
      </w:r>
      <w:proofErr w:type="spellStart"/>
      <w:r w:rsidRPr="00CE0D9F">
        <w:rPr>
          <w:sz w:val="28"/>
          <w:szCs w:val="28"/>
        </w:rPr>
        <w:t>СиПп</w:t>
      </w:r>
      <w:proofErr w:type="spellEnd"/>
      <w:r w:rsidRPr="00CE0D9F">
        <w:rPr>
          <w:sz w:val="28"/>
          <w:szCs w:val="28"/>
        </w:rPr>
        <w:t>);</w:t>
      </w:r>
    </w:p>
    <w:p w14:paraId="07AAFD03" w14:textId="744B36AE"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14:paraId="64A8B716" w14:textId="77777777" w:rsidR="005A0981" w:rsidRPr="00CE0D9F" w:rsidRDefault="005A0981" w:rsidP="005A0981">
      <w:pPr>
        <w:pStyle w:val="112"/>
        <w:jc w:val="both"/>
        <w:rPr>
          <w:b/>
          <w:sz w:val="28"/>
          <w:szCs w:val="28"/>
        </w:rPr>
      </w:pPr>
      <w:r w:rsidRPr="00CE0D9F">
        <w:rPr>
          <w:b/>
          <w:sz w:val="28"/>
          <w:szCs w:val="28"/>
        </w:rPr>
        <w:t>Зоны рекреационного назначения:</w:t>
      </w:r>
    </w:p>
    <w:p w14:paraId="4C9C2385" w14:textId="130130D8" w:rsidR="005A0981" w:rsidRPr="00CE0D9F" w:rsidRDefault="00CC6FAD">
      <w:pPr>
        <w:pStyle w:val="affff9"/>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14:paraId="2913E2FA" w14:textId="77777777" w:rsidR="00FE35DE" w:rsidRPr="00CE0D9F" w:rsidRDefault="00FE35DE" w:rsidP="00FE35DE">
      <w:pPr>
        <w:pStyle w:val="affff9"/>
        <w:numPr>
          <w:ilvl w:val="0"/>
          <w:numId w:val="15"/>
        </w:numPr>
        <w:rPr>
          <w:sz w:val="28"/>
          <w:szCs w:val="28"/>
        </w:rPr>
      </w:pPr>
      <w:r w:rsidRPr="00CE0D9F">
        <w:rPr>
          <w:color w:val="auto"/>
          <w:sz w:val="28"/>
          <w:szCs w:val="28"/>
        </w:rPr>
        <w:t>Зона</w:t>
      </w:r>
      <w:r w:rsidRPr="00CE0D9F">
        <w:rPr>
          <w:sz w:val="28"/>
          <w:szCs w:val="28"/>
        </w:rPr>
        <w:t xml:space="preserve"> лесов (Л);</w:t>
      </w:r>
    </w:p>
    <w:p w14:paraId="79006511" w14:textId="77777777" w:rsidR="005A0981" w:rsidRPr="00CE0D9F" w:rsidRDefault="005A0981" w:rsidP="005A0981">
      <w:pPr>
        <w:pStyle w:val="112"/>
        <w:jc w:val="both"/>
        <w:rPr>
          <w:b/>
          <w:sz w:val="28"/>
          <w:szCs w:val="28"/>
        </w:rPr>
      </w:pPr>
      <w:r w:rsidRPr="00CE0D9F">
        <w:rPr>
          <w:b/>
          <w:sz w:val="28"/>
          <w:szCs w:val="28"/>
        </w:rPr>
        <w:t>Зоны специального назначения:</w:t>
      </w:r>
    </w:p>
    <w:p w14:paraId="1F3240E7" w14:textId="53F07850" w:rsidR="005A0981" w:rsidRDefault="005A0981" w:rsidP="00742F95">
      <w:pPr>
        <w:pStyle w:val="affff9"/>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14:paraId="6630E3EB" w14:textId="4DA15F71" w:rsidR="00CC6FAD" w:rsidRPr="00CE0D9F" w:rsidRDefault="00CC6FAD" w:rsidP="00742F95">
      <w:pPr>
        <w:pStyle w:val="affff9"/>
        <w:numPr>
          <w:ilvl w:val="0"/>
          <w:numId w:val="15"/>
        </w:numPr>
        <w:rPr>
          <w:sz w:val="28"/>
          <w:szCs w:val="28"/>
        </w:rPr>
      </w:pPr>
      <w:r w:rsidRPr="00CC6FAD">
        <w:rPr>
          <w:sz w:val="28"/>
          <w:szCs w:val="28"/>
        </w:rPr>
        <w:t>Зона кладбищ в границах земель населенных пунктов (</w:t>
      </w:r>
      <w:proofErr w:type="spellStart"/>
      <w:r w:rsidRPr="00CC6FAD">
        <w:rPr>
          <w:sz w:val="28"/>
          <w:szCs w:val="28"/>
        </w:rPr>
        <w:t>нДКл</w:t>
      </w:r>
      <w:proofErr w:type="spellEnd"/>
      <w:r w:rsidRPr="00CC6FAD">
        <w:rPr>
          <w:sz w:val="28"/>
          <w:szCs w:val="28"/>
        </w:rPr>
        <w:t>)</w:t>
      </w:r>
      <w:r>
        <w:rPr>
          <w:sz w:val="28"/>
          <w:szCs w:val="28"/>
        </w:rPr>
        <w:t>;</w:t>
      </w:r>
    </w:p>
    <w:p w14:paraId="3C3C2335" w14:textId="3F9ACB7C" w:rsidR="00742F95" w:rsidRPr="00CE0D9F" w:rsidRDefault="00742F95" w:rsidP="00742F95">
      <w:pPr>
        <w:pStyle w:val="affff9"/>
        <w:numPr>
          <w:ilvl w:val="0"/>
          <w:numId w:val="15"/>
        </w:numPr>
        <w:rPr>
          <w:sz w:val="28"/>
          <w:szCs w:val="28"/>
        </w:rPr>
      </w:pPr>
      <w:r w:rsidRPr="00CE0D9F">
        <w:rPr>
          <w:sz w:val="28"/>
          <w:szCs w:val="28"/>
        </w:rPr>
        <w:t>Зона складирования и захоронения отходов (</w:t>
      </w:r>
      <w:proofErr w:type="spellStart"/>
      <w:r w:rsidRPr="00CE0D9F">
        <w:rPr>
          <w:sz w:val="28"/>
          <w:szCs w:val="28"/>
        </w:rPr>
        <w:t>ДСп</w:t>
      </w:r>
      <w:proofErr w:type="spellEnd"/>
      <w:r w:rsidRPr="00CE0D9F">
        <w:rPr>
          <w:sz w:val="28"/>
          <w:szCs w:val="28"/>
        </w:rPr>
        <w:t>);</w:t>
      </w:r>
    </w:p>
    <w:p w14:paraId="54472EE6" w14:textId="70D8183F" w:rsidR="00742F95" w:rsidRPr="00CE0D9F" w:rsidRDefault="00CC6FAD" w:rsidP="00742F95">
      <w:pPr>
        <w:pStyle w:val="affff9"/>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742F95" w:rsidRPr="00CE0D9F">
        <w:rPr>
          <w:sz w:val="28"/>
          <w:szCs w:val="28"/>
        </w:rPr>
        <w:t>;</w:t>
      </w:r>
    </w:p>
    <w:p w14:paraId="5AE98BA3" w14:textId="77777777" w:rsidR="005A0981" w:rsidRPr="00CE0D9F" w:rsidRDefault="005A0981" w:rsidP="005A0981">
      <w:pPr>
        <w:pStyle w:val="112"/>
        <w:jc w:val="both"/>
        <w:rPr>
          <w:b/>
          <w:sz w:val="28"/>
          <w:szCs w:val="28"/>
        </w:rPr>
      </w:pPr>
      <w:r w:rsidRPr="00CE0D9F">
        <w:rPr>
          <w:b/>
          <w:sz w:val="28"/>
          <w:szCs w:val="28"/>
        </w:rPr>
        <w:lastRenderedPageBreak/>
        <w:t>Иные территориальные зоны:</w:t>
      </w:r>
    </w:p>
    <w:p w14:paraId="02FFC4A1" w14:textId="0F8F74F4" w:rsidR="00742F95" w:rsidRPr="00CE0D9F" w:rsidRDefault="00742F95" w:rsidP="00742F95">
      <w:pPr>
        <w:pStyle w:val="affff9"/>
        <w:numPr>
          <w:ilvl w:val="0"/>
          <w:numId w:val="15"/>
        </w:numPr>
        <w:rPr>
          <w:sz w:val="28"/>
          <w:szCs w:val="28"/>
        </w:rPr>
      </w:pPr>
      <w:r w:rsidRPr="00CE0D9F">
        <w:rPr>
          <w:sz w:val="28"/>
          <w:szCs w:val="28"/>
        </w:rPr>
        <w:t>Зона запаса (З).</w:t>
      </w:r>
    </w:p>
    <w:p w14:paraId="7F046BA5" w14:textId="77777777" w:rsidR="00B951E3" w:rsidRPr="007F0135" w:rsidRDefault="00B951E3" w:rsidP="00A94820">
      <w:pPr>
        <w:ind w:firstLine="709"/>
        <w:jc w:val="both"/>
        <w:rPr>
          <w:color w:val="auto"/>
        </w:rPr>
      </w:pPr>
    </w:p>
    <w:p w14:paraId="181C8909" w14:textId="218178CF" w:rsidR="005A0981" w:rsidRPr="007F0135" w:rsidRDefault="005A0981" w:rsidP="00742F95">
      <w:pPr>
        <w:pStyle w:val="affff9"/>
        <w:numPr>
          <w:ilvl w:val="0"/>
          <w:numId w:val="15"/>
        </w:numPr>
        <w:rPr>
          <w:color w:val="auto"/>
        </w:rPr>
        <w:sectPr w:rsidR="005A0981" w:rsidRPr="007F0135" w:rsidSect="001101A2">
          <w:pgSz w:w="11906" w:h="16838"/>
          <w:pgMar w:top="1418" w:right="850" w:bottom="1134" w:left="1701" w:header="708" w:footer="708" w:gutter="0"/>
          <w:cols w:space="720"/>
        </w:sectPr>
      </w:pPr>
    </w:p>
    <w:p w14:paraId="21BA8B52" w14:textId="45F5A5F9"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494378594"/>
      <w:bookmarkStart w:id="26" w:name="_Toc519776959"/>
      <w:bookmarkStart w:id="27" w:name="_Toc142552651"/>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7"/>
    </w:p>
    <w:p w14:paraId="65CE4DB6" w14:textId="77777777" w:rsidR="005A0981" w:rsidRPr="00CE0D9F" w:rsidRDefault="005A0981" w:rsidP="005A0981">
      <w:pPr>
        <w:jc w:val="right"/>
        <w:rPr>
          <w:b/>
          <w:bCs/>
          <w:sz w:val="28"/>
          <w:szCs w:val="28"/>
          <w:lang w:eastAsia="x-none"/>
        </w:rPr>
      </w:pPr>
      <w:r w:rsidRPr="00CE0D9F">
        <w:rPr>
          <w:b/>
          <w:bCs/>
          <w:sz w:val="28"/>
          <w:szCs w:val="28"/>
          <w:lang w:eastAsia="x-none"/>
        </w:rPr>
        <w:t>Таблица 1</w:t>
      </w:r>
    </w:p>
    <w:p w14:paraId="3688368E" w14:textId="3EC0F587" w:rsidR="005A0981" w:rsidRPr="00CE0D9F" w:rsidRDefault="005A0981" w:rsidP="005A0981">
      <w:pPr>
        <w:rPr>
          <w:b/>
          <w:bCs/>
          <w:sz w:val="28"/>
          <w:szCs w:val="28"/>
          <w:lang w:eastAsia="x-none"/>
        </w:rPr>
      </w:pPr>
      <w:r w:rsidRPr="00CE0D9F">
        <w:rPr>
          <w:b/>
          <w:bCs/>
          <w:sz w:val="28"/>
          <w:szCs w:val="28"/>
          <w:lang w:eastAsia="x-none"/>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75"/>
        <w:gridCol w:w="2813"/>
        <w:gridCol w:w="3823"/>
        <w:gridCol w:w="3655"/>
        <w:gridCol w:w="3494"/>
      </w:tblGrid>
      <w:tr w:rsidR="00CC6FAD" w:rsidRPr="00CC6FAD" w14:paraId="7C97DCCC" w14:textId="77777777" w:rsidTr="00CC6FAD">
        <w:trPr>
          <w:trHeight w:val="663"/>
          <w:tblHeader/>
        </w:trPr>
        <w:tc>
          <w:tcPr>
            <w:tcW w:w="266" w:type="pct"/>
            <w:shd w:val="clear" w:color="auto" w:fill="auto"/>
          </w:tcPr>
          <w:p w14:paraId="17F21B04" w14:textId="77777777" w:rsidR="00CC6FAD" w:rsidRPr="00CC6FAD" w:rsidRDefault="00CC6FAD" w:rsidP="009A7A6E">
            <w:pPr>
              <w:pStyle w:val="ae"/>
              <w:jc w:val="center"/>
              <w:rPr>
                <w:sz w:val="22"/>
                <w:szCs w:val="22"/>
              </w:rPr>
            </w:pPr>
            <w:r w:rsidRPr="00CC6FAD">
              <w:rPr>
                <w:sz w:val="22"/>
                <w:szCs w:val="22"/>
              </w:rPr>
              <w:t>№</w:t>
            </w:r>
          </w:p>
          <w:p w14:paraId="3E03272B" w14:textId="77777777"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14:paraId="1A0277BD" w14:textId="77777777"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14:paraId="6BB83C57" w14:textId="77777777"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14:paraId="15EFB5AB" w14:textId="77777777" w:rsidR="00CC6FAD" w:rsidRPr="00CC6FAD" w:rsidRDefault="00CC6FAD" w:rsidP="009A7A6E">
            <w:pPr>
              <w:rPr>
                <w:sz w:val="22"/>
                <w:szCs w:val="22"/>
              </w:rPr>
            </w:pPr>
            <w:r w:rsidRPr="00CC6FAD">
              <w:rPr>
                <w:sz w:val="22"/>
                <w:szCs w:val="22"/>
              </w:rPr>
              <w:t>Условно разрешенные виды РИ</w:t>
            </w:r>
          </w:p>
          <w:p w14:paraId="28190F81" w14:textId="77777777" w:rsidR="00CC6FAD" w:rsidRPr="00CC6FAD" w:rsidRDefault="00CC6FAD" w:rsidP="009A7A6E">
            <w:pPr>
              <w:pStyle w:val="ae"/>
              <w:rPr>
                <w:sz w:val="22"/>
                <w:szCs w:val="22"/>
              </w:rPr>
            </w:pPr>
            <w:r w:rsidRPr="00CC6FAD">
              <w:rPr>
                <w:sz w:val="22"/>
                <w:szCs w:val="22"/>
              </w:rPr>
              <w:t>(Код вида РИ)</w:t>
            </w:r>
          </w:p>
        </w:tc>
        <w:tc>
          <w:tcPr>
            <w:tcW w:w="1200" w:type="pct"/>
          </w:tcPr>
          <w:p w14:paraId="64748C0C" w14:textId="77777777" w:rsidR="00CC6FAD" w:rsidRPr="00CC6FAD" w:rsidRDefault="00CC6FAD" w:rsidP="009A7A6E">
            <w:pPr>
              <w:rPr>
                <w:sz w:val="22"/>
                <w:szCs w:val="22"/>
              </w:rPr>
            </w:pPr>
            <w:r w:rsidRPr="00CC6FAD">
              <w:rPr>
                <w:sz w:val="22"/>
                <w:szCs w:val="22"/>
              </w:rPr>
              <w:t>Вспомогательные виды РИ</w:t>
            </w:r>
          </w:p>
          <w:p w14:paraId="662D8D70" w14:textId="77777777" w:rsidR="00CC6FAD" w:rsidRPr="00CC6FAD" w:rsidRDefault="00CC6FAD" w:rsidP="009A7A6E">
            <w:pPr>
              <w:pStyle w:val="ae"/>
              <w:rPr>
                <w:sz w:val="22"/>
                <w:szCs w:val="22"/>
              </w:rPr>
            </w:pPr>
            <w:r w:rsidRPr="00CC6FAD">
              <w:rPr>
                <w:sz w:val="22"/>
                <w:szCs w:val="22"/>
              </w:rPr>
              <w:t>(Код вида РИ)</w:t>
            </w:r>
          </w:p>
        </w:tc>
      </w:tr>
      <w:tr w:rsidR="00CC6FAD" w:rsidRPr="00CC6FAD" w14:paraId="0D29C26D" w14:textId="77777777" w:rsidTr="00CC6FAD">
        <w:trPr>
          <w:tblHeader/>
        </w:trPr>
        <w:tc>
          <w:tcPr>
            <w:tcW w:w="266" w:type="pct"/>
            <w:tcBorders>
              <w:bottom w:val="double" w:sz="4" w:space="0" w:color="auto"/>
            </w:tcBorders>
            <w:shd w:val="clear" w:color="auto" w:fill="auto"/>
          </w:tcPr>
          <w:p w14:paraId="68FE7984" w14:textId="77777777"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14:paraId="05889D17" w14:textId="77777777"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14:paraId="64FF308D" w14:textId="77777777"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14:paraId="2CF69014" w14:textId="77777777"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14:paraId="0A02169A" w14:textId="77777777" w:rsidR="00CC6FAD" w:rsidRPr="00CC6FAD" w:rsidRDefault="00CC6FAD" w:rsidP="009A7A6E">
            <w:pPr>
              <w:pStyle w:val="ae"/>
              <w:jc w:val="center"/>
              <w:rPr>
                <w:sz w:val="22"/>
                <w:szCs w:val="22"/>
              </w:rPr>
            </w:pPr>
            <w:r w:rsidRPr="00CC6FAD">
              <w:rPr>
                <w:sz w:val="22"/>
                <w:szCs w:val="22"/>
              </w:rPr>
              <w:t>5</w:t>
            </w:r>
          </w:p>
        </w:tc>
      </w:tr>
      <w:tr w:rsidR="00CC6FAD" w:rsidRPr="00CC6FAD" w14:paraId="7E51EE98" w14:textId="77777777" w:rsidTr="00CC6FAD">
        <w:tc>
          <w:tcPr>
            <w:tcW w:w="266" w:type="pct"/>
            <w:tcBorders>
              <w:top w:val="single" w:sz="4" w:space="0" w:color="auto"/>
            </w:tcBorders>
            <w:shd w:val="clear" w:color="auto" w:fill="auto"/>
          </w:tcPr>
          <w:p w14:paraId="16149715" w14:textId="77777777" w:rsidR="00CC6FAD" w:rsidRPr="00CC6FAD" w:rsidRDefault="00CC6FAD" w:rsidP="00CC6FAD">
            <w:pPr>
              <w:pStyle w:val="affff9"/>
              <w:numPr>
                <w:ilvl w:val="0"/>
                <w:numId w:val="43"/>
              </w:numPr>
              <w:rPr>
                <w:sz w:val="22"/>
                <w:szCs w:val="22"/>
              </w:rPr>
            </w:pPr>
          </w:p>
        </w:tc>
        <w:tc>
          <w:tcPr>
            <w:tcW w:w="4734" w:type="pct"/>
            <w:gridSpan w:val="4"/>
            <w:tcBorders>
              <w:top w:val="single" w:sz="4" w:space="0" w:color="auto"/>
            </w:tcBorders>
            <w:shd w:val="clear" w:color="auto" w:fill="auto"/>
          </w:tcPr>
          <w:p w14:paraId="2EF4BF0C" w14:textId="77777777" w:rsidR="00CC6FAD" w:rsidRPr="00CC6FAD" w:rsidRDefault="00CC6FAD" w:rsidP="009A7A6E">
            <w:pPr>
              <w:pStyle w:val="ae"/>
              <w:rPr>
                <w:sz w:val="22"/>
                <w:szCs w:val="22"/>
              </w:rPr>
            </w:pPr>
            <w:r w:rsidRPr="00CC6FAD">
              <w:rPr>
                <w:sz w:val="22"/>
                <w:szCs w:val="22"/>
              </w:rPr>
              <w:t>Жилые зоны</w:t>
            </w:r>
          </w:p>
        </w:tc>
      </w:tr>
      <w:tr w:rsidR="00CC6FAD" w:rsidRPr="00CC6FAD" w14:paraId="7EF39E37" w14:textId="77777777" w:rsidTr="00CC6FAD">
        <w:tc>
          <w:tcPr>
            <w:tcW w:w="266" w:type="pct"/>
            <w:tcBorders>
              <w:top w:val="single" w:sz="4" w:space="0" w:color="auto"/>
            </w:tcBorders>
            <w:shd w:val="clear" w:color="auto" w:fill="auto"/>
          </w:tcPr>
          <w:p w14:paraId="1239FC59" w14:textId="77777777" w:rsidR="00CC6FAD" w:rsidRPr="00CC6FAD" w:rsidRDefault="00CC6FAD" w:rsidP="00CC6FAD">
            <w:pPr>
              <w:pStyle w:val="affff9"/>
              <w:numPr>
                <w:ilvl w:val="1"/>
                <w:numId w:val="43"/>
              </w:numPr>
              <w:rPr>
                <w:sz w:val="22"/>
                <w:szCs w:val="22"/>
              </w:rPr>
            </w:pPr>
          </w:p>
        </w:tc>
        <w:tc>
          <w:tcPr>
            <w:tcW w:w="966" w:type="pct"/>
            <w:tcBorders>
              <w:top w:val="single" w:sz="4" w:space="0" w:color="auto"/>
            </w:tcBorders>
            <w:shd w:val="clear" w:color="auto" w:fill="auto"/>
          </w:tcPr>
          <w:p w14:paraId="5592A0D2" w14:textId="77777777"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14:paraId="753084DB" w14:textId="77777777"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14:paraId="6165CD54" w14:textId="77777777"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14:paraId="1982EE74" w14:textId="77777777" w:rsidR="00CC6FAD" w:rsidRPr="00CC6FAD" w:rsidRDefault="00CC6FAD" w:rsidP="009A7A6E">
            <w:pPr>
              <w:pStyle w:val="ae"/>
              <w:rPr>
                <w:sz w:val="22"/>
                <w:szCs w:val="22"/>
              </w:rPr>
            </w:pPr>
            <w:r w:rsidRPr="00CC6FAD">
              <w:rPr>
                <w:sz w:val="22"/>
                <w:szCs w:val="22"/>
              </w:rPr>
              <w:t>Блокированная жилая застройка (2.3)</w:t>
            </w:r>
          </w:p>
          <w:p w14:paraId="4F0290F0" w14:textId="77777777" w:rsidR="00CC6FAD" w:rsidRPr="00CC6FAD" w:rsidRDefault="00CC6FAD" w:rsidP="009A7A6E">
            <w:pPr>
              <w:jc w:val="both"/>
              <w:rPr>
                <w:sz w:val="22"/>
                <w:szCs w:val="22"/>
              </w:rPr>
            </w:pPr>
            <w:r w:rsidRPr="00CC6FAD">
              <w:rPr>
                <w:sz w:val="22"/>
                <w:szCs w:val="22"/>
              </w:rPr>
              <w:t>Здравоохранение (3.4)</w:t>
            </w:r>
          </w:p>
          <w:p w14:paraId="307F14E4"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1651302B"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43B1A415" w14:textId="77777777" w:rsidR="00CC6FAD" w:rsidRPr="00CC6FAD" w:rsidRDefault="00CC6FAD" w:rsidP="009A7A6E">
            <w:pPr>
              <w:rPr>
                <w:sz w:val="22"/>
                <w:szCs w:val="22"/>
              </w:rPr>
            </w:pPr>
            <w:r w:rsidRPr="00CC6FAD">
              <w:rPr>
                <w:sz w:val="22"/>
                <w:szCs w:val="22"/>
              </w:rPr>
              <w:t>Объекты культурно-досуговой деятельности (3.6.1)</w:t>
            </w:r>
          </w:p>
          <w:p w14:paraId="10F097E4" w14:textId="77777777"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14:paraId="78FFCCA2" w14:textId="77777777"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14:paraId="085A55A5" w14:textId="77777777"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14:paraId="0C9458E9" w14:textId="77777777"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14:paraId="32239E70" w14:textId="77777777"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14:paraId="1B820695" w14:textId="77777777" w:rsidR="00CC6FAD" w:rsidRPr="00CC6FAD" w:rsidRDefault="00CC6FAD" w:rsidP="009A7A6E">
            <w:pPr>
              <w:pStyle w:val="ae"/>
              <w:rPr>
                <w:sz w:val="22"/>
                <w:szCs w:val="22"/>
              </w:rPr>
            </w:pPr>
            <w:r w:rsidRPr="00CC6FAD">
              <w:rPr>
                <w:sz w:val="22"/>
                <w:szCs w:val="22"/>
              </w:rPr>
              <w:t xml:space="preserve">Хранение автотранспорта (2.7.1) </w:t>
            </w:r>
          </w:p>
          <w:p w14:paraId="66433813" w14:textId="77777777" w:rsidR="00CC6FAD" w:rsidRPr="00CC6FAD" w:rsidRDefault="00CC6FAD" w:rsidP="009A7A6E">
            <w:pPr>
              <w:pStyle w:val="ae"/>
              <w:rPr>
                <w:sz w:val="22"/>
                <w:szCs w:val="22"/>
              </w:rPr>
            </w:pPr>
            <w:r w:rsidRPr="00CC6FAD">
              <w:rPr>
                <w:sz w:val="22"/>
                <w:szCs w:val="22"/>
              </w:rPr>
              <w:t>Коммунальное обслуживание (3.1)</w:t>
            </w:r>
          </w:p>
          <w:p w14:paraId="3BCB28B7" w14:textId="77777777" w:rsidR="00CC6FAD" w:rsidRPr="00CC6FAD" w:rsidRDefault="00CC6FAD" w:rsidP="009A7A6E">
            <w:pPr>
              <w:jc w:val="both"/>
              <w:rPr>
                <w:sz w:val="22"/>
                <w:szCs w:val="22"/>
              </w:rPr>
            </w:pPr>
            <w:r w:rsidRPr="00CC6FAD">
              <w:rPr>
                <w:sz w:val="22"/>
                <w:szCs w:val="22"/>
              </w:rPr>
              <w:t>Социальное обслуживание (3.2)</w:t>
            </w:r>
          </w:p>
          <w:p w14:paraId="7BE5B8F6" w14:textId="77777777" w:rsidR="00CC6FAD" w:rsidRPr="00CC6FAD" w:rsidRDefault="00CC6FAD" w:rsidP="009A7A6E">
            <w:pPr>
              <w:jc w:val="both"/>
              <w:rPr>
                <w:sz w:val="22"/>
                <w:szCs w:val="22"/>
              </w:rPr>
            </w:pPr>
            <w:r w:rsidRPr="00CC6FAD">
              <w:rPr>
                <w:sz w:val="22"/>
                <w:szCs w:val="22"/>
              </w:rPr>
              <w:t>Бытовое обслуживание (3.3)</w:t>
            </w:r>
          </w:p>
          <w:p w14:paraId="36F5B652" w14:textId="77777777" w:rsidR="00CC6FAD" w:rsidRPr="00CC6FAD" w:rsidRDefault="00CC6FAD" w:rsidP="009A7A6E">
            <w:pPr>
              <w:pStyle w:val="ae"/>
              <w:rPr>
                <w:sz w:val="22"/>
                <w:szCs w:val="22"/>
              </w:rPr>
            </w:pPr>
            <w:r w:rsidRPr="00CC6FAD">
              <w:rPr>
                <w:sz w:val="22"/>
                <w:szCs w:val="22"/>
              </w:rPr>
              <w:t>Культурное развитие (3.6)</w:t>
            </w:r>
          </w:p>
          <w:p w14:paraId="0B60327F" w14:textId="77777777" w:rsidR="00CC6FAD" w:rsidRPr="00CC6FAD" w:rsidRDefault="00CC6FAD" w:rsidP="009A7A6E">
            <w:pPr>
              <w:pStyle w:val="ae"/>
              <w:rPr>
                <w:sz w:val="22"/>
                <w:szCs w:val="22"/>
              </w:rPr>
            </w:pPr>
            <w:r w:rsidRPr="00CC6FAD">
              <w:rPr>
                <w:sz w:val="22"/>
                <w:szCs w:val="22"/>
              </w:rPr>
              <w:t>Религиозное использование (3.7)</w:t>
            </w:r>
          </w:p>
          <w:p w14:paraId="047DE94A" w14:textId="77777777" w:rsidR="00CC6FAD" w:rsidRPr="00CC6FAD" w:rsidRDefault="00CC6FAD" w:rsidP="009A7A6E">
            <w:pPr>
              <w:jc w:val="both"/>
              <w:rPr>
                <w:sz w:val="22"/>
                <w:szCs w:val="22"/>
              </w:rPr>
            </w:pPr>
            <w:r w:rsidRPr="00CC6FAD">
              <w:rPr>
                <w:sz w:val="22"/>
                <w:szCs w:val="22"/>
              </w:rPr>
              <w:t>Амбулаторное ветеринарное обслуживание (3.10.1)</w:t>
            </w:r>
          </w:p>
          <w:p w14:paraId="6D6B635E" w14:textId="77777777" w:rsidR="00CC6FAD" w:rsidRPr="00CC6FAD" w:rsidRDefault="00CC6FAD" w:rsidP="009A7A6E">
            <w:pPr>
              <w:rPr>
                <w:sz w:val="22"/>
                <w:szCs w:val="22"/>
              </w:rPr>
            </w:pPr>
            <w:r w:rsidRPr="00CC6FAD">
              <w:rPr>
                <w:sz w:val="22"/>
                <w:szCs w:val="22"/>
              </w:rPr>
              <w:t>Деловое управление (4.1)</w:t>
            </w:r>
          </w:p>
          <w:p w14:paraId="4BD002C9" w14:textId="77777777" w:rsidR="00CC6FAD" w:rsidRPr="00CC6FAD" w:rsidRDefault="00CC6FAD" w:rsidP="009A7A6E">
            <w:pPr>
              <w:jc w:val="both"/>
              <w:rPr>
                <w:sz w:val="22"/>
                <w:szCs w:val="22"/>
              </w:rPr>
            </w:pPr>
            <w:r w:rsidRPr="00CC6FAD">
              <w:rPr>
                <w:sz w:val="22"/>
                <w:szCs w:val="22"/>
              </w:rPr>
              <w:t>Рынки (4.3)</w:t>
            </w:r>
          </w:p>
          <w:p w14:paraId="0607B9C1" w14:textId="77777777" w:rsidR="00CC6FAD" w:rsidRPr="00CC6FAD" w:rsidRDefault="00CC6FAD" w:rsidP="009A7A6E">
            <w:pPr>
              <w:jc w:val="both"/>
              <w:rPr>
                <w:sz w:val="22"/>
                <w:szCs w:val="22"/>
              </w:rPr>
            </w:pPr>
            <w:r w:rsidRPr="00CC6FAD">
              <w:rPr>
                <w:sz w:val="22"/>
                <w:szCs w:val="22"/>
              </w:rPr>
              <w:t>Магазины (4.4)</w:t>
            </w:r>
          </w:p>
          <w:p w14:paraId="716DE7B1" w14:textId="77777777" w:rsidR="00CC6FAD" w:rsidRPr="00CC6FAD" w:rsidRDefault="00CC6FAD" w:rsidP="009A7A6E">
            <w:pPr>
              <w:jc w:val="both"/>
              <w:rPr>
                <w:sz w:val="22"/>
                <w:szCs w:val="22"/>
              </w:rPr>
            </w:pPr>
            <w:r w:rsidRPr="00CC6FAD">
              <w:rPr>
                <w:sz w:val="22"/>
                <w:szCs w:val="22"/>
              </w:rPr>
              <w:t>Общественное питание (4.6)</w:t>
            </w:r>
          </w:p>
          <w:p w14:paraId="205E758D"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62D06CA0" w14:textId="77777777" w:rsidR="00CC6FAD" w:rsidRPr="00CC6FAD" w:rsidRDefault="00CC6FAD" w:rsidP="009A7A6E">
            <w:pPr>
              <w:jc w:val="both"/>
              <w:rPr>
                <w:sz w:val="22"/>
                <w:szCs w:val="22"/>
              </w:rPr>
            </w:pPr>
            <w:r w:rsidRPr="00CC6FAD">
              <w:rPr>
                <w:sz w:val="22"/>
                <w:szCs w:val="22"/>
              </w:rPr>
              <w:t>Обеспечение занятий спортом в помещениях (5.1.2)</w:t>
            </w:r>
          </w:p>
          <w:p w14:paraId="70E41E1F" w14:textId="77777777"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14:paraId="7A648FF5" w14:textId="77777777" w:rsidR="00CC6FAD" w:rsidRPr="00CC6FAD" w:rsidRDefault="00CC6FAD" w:rsidP="009A7A6E">
            <w:pPr>
              <w:pStyle w:val="ae"/>
              <w:rPr>
                <w:sz w:val="22"/>
                <w:szCs w:val="22"/>
              </w:rPr>
            </w:pPr>
            <w:r w:rsidRPr="00CC6FAD">
              <w:rPr>
                <w:sz w:val="22"/>
                <w:szCs w:val="22"/>
              </w:rPr>
              <w:t>Не устанавливается</w:t>
            </w:r>
          </w:p>
        </w:tc>
      </w:tr>
      <w:tr w:rsidR="00CC6FAD" w:rsidRPr="00CC6FAD" w14:paraId="41937023" w14:textId="77777777" w:rsidTr="00CC6FAD">
        <w:tc>
          <w:tcPr>
            <w:tcW w:w="266" w:type="pct"/>
            <w:shd w:val="clear" w:color="auto" w:fill="auto"/>
          </w:tcPr>
          <w:p w14:paraId="0AD02761"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6E8363AA" w14:textId="77777777"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14:paraId="47BA817E" w14:textId="77777777" w:rsidTr="00CC6FAD">
        <w:tc>
          <w:tcPr>
            <w:tcW w:w="266" w:type="pct"/>
            <w:shd w:val="clear" w:color="auto" w:fill="auto"/>
          </w:tcPr>
          <w:p w14:paraId="599DB0D9"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196592A" w14:textId="77777777" w:rsidR="00CC6FAD" w:rsidRPr="00CC6FAD" w:rsidRDefault="00CC6FAD" w:rsidP="009A7A6E">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w:t>
            </w:r>
            <w:proofErr w:type="spellStart"/>
            <w:r w:rsidRPr="00CC6FAD">
              <w:rPr>
                <w:sz w:val="22"/>
                <w:szCs w:val="22"/>
              </w:rPr>
              <w:t>нОм</w:t>
            </w:r>
            <w:proofErr w:type="spellEnd"/>
            <w:r w:rsidRPr="00CC6FAD">
              <w:rPr>
                <w:sz w:val="22"/>
                <w:szCs w:val="22"/>
              </w:rPr>
              <w:t>)</w:t>
            </w:r>
          </w:p>
        </w:tc>
        <w:tc>
          <w:tcPr>
            <w:tcW w:w="1313" w:type="pct"/>
          </w:tcPr>
          <w:p w14:paraId="4FE75C0D" w14:textId="77777777" w:rsidR="00CC6FAD" w:rsidRPr="00CC6FAD" w:rsidRDefault="00CC6FAD" w:rsidP="009A7A6E">
            <w:pPr>
              <w:rPr>
                <w:sz w:val="22"/>
                <w:szCs w:val="22"/>
              </w:rPr>
            </w:pPr>
            <w:r w:rsidRPr="00CC6FAD">
              <w:rPr>
                <w:sz w:val="22"/>
                <w:szCs w:val="22"/>
              </w:rPr>
              <w:lastRenderedPageBreak/>
              <w:t>Малоэтажная многоквартирная жилая застройка (2.1.1)</w:t>
            </w:r>
          </w:p>
          <w:p w14:paraId="79C3369C" w14:textId="77777777" w:rsidR="00CC6FAD" w:rsidRPr="00CC6FAD" w:rsidRDefault="00CC6FAD" w:rsidP="009A7A6E">
            <w:pPr>
              <w:pStyle w:val="ae"/>
              <w:rPr>
                <w:sz w:val="22"/>
                <w:szCs w:val="22"/>
              </w:rPr>
            </w:pPr>
            <w:proofErr w:type="spellStart"/>
            <w:r w:rsidRPr="00CC6FAD">
              <w:rPr>
                <w:sz w:val="22"/>
                <w:szCs w:val="22"/>
              </w:rPr>
              <w:lastRenderedPageBreak/>
              <w:t>Среднеэтажная</w:t>
            </w:r>
            <w:proofErr w:type="spellEnd"/>
            <w:r w:rsidRPr="00CC6FAD">
              <w:rPr>
                <w:sz w:val="22"/>
                <w:szCs w:val="22"/>
              </w:rPr>
              <w:t xml:space="preserve"> жилая застройка (2.5)</w:t>
            </w:r>
          </w:p>
          <w:p w14:paraId="51130159" w14:textId="77777777"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14:paraId="612784C7" w14:textId="77777777"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14:paraId="441DB124" w14:textId="77777777" w:rsidR="00CC6FAD" w:rsidRPr="00CC6FAD" w:rsidRDefault="00CC6FAD" w:rsidP="009A7A6E">
            <w:pPr>
              <w:rPr>
                <w:sz w:val="22"/>
                <w:szCs w:val="22"/>
              </w:rPr>
            </w:pPr>
            <w:r w:rsidRPr="00CC6FAD">
              <w:rPr>
                <w:sz w:val="22"/>
                <w:szCs w:val="22"/>
              </w:rPr>
              <w:t>Коммунальное обслуживание (3.1)</w:t>
            </w:r>
          </w:p>
          <w:p w14:paraId="42218CAB" w14:textId="77777777" w:rsidR="00CC6FAD" w:rsidRPr="00CC6FAD" w:rsidRDefault="00CC6FAD" w:rsidP="009A7A6E">
            <w:pPr>
              <w:rPr>
                <w:sz w:val="22"/>
                <w:szCs w:val="22"/>
              </w:rPr>
            </w:pPr>
            <w:r w:rsidRPr="00CC6FAD">
              <w:rPr>
                <w:sz w:val="22"/>
                <w:szCs w:val="22"/>
              </w:rPr>
              <w:t>Предоставление коммунальных услуг (3.1.1)</w:t>
            </w:r>
          </w:p>
          <w:p w14:paraId="1C1E46C1" w14:textId="77777777"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08D0A4B" w14:textId="77777777" w:rsidR="00CC6FAD" w:rsidRPr="00CC6FAD" w:rsidRDefault="00CC6FAD" w:rsidP="009A7A6E">
            <w:pPr>
              <w:rPr>
                <w:sz w:val="22"/>
                <w:szCs w:val="22"/>
              </w:rPr>
            </w:pPr>
            <w:r w:rsidRPr="00CC6FAD">
              <w:rPr>
                <w:sz w:val="22"/>
                <w:szCs w:val="22"/>
              </w:rPr>
              <w:t>Социальное обслуживание (3.2)</w:t>
            </w:r>
          </w:p>
          <w:p w14:paraId="4DD0B138" w14:textId="77777777" w:rsidR="00CC6FAD" w:rsidRPr="00CC6FAD" w:rsidRDefault="00CC6FAD" w:rsidP="009A7A6E">
            <w:pPr>
              <w:rPr>
                <w:sz w:val="22"/>
                <w:szCs w:val="22"/>
              </w:rPr>
            </w:pPr>
            <w:r w:rsidRPr="00CC6FAD">
              <w:rPr>
                <w:sz w:val="22"/>
                <w:szCs w:val="22"/>
              </w:rPr>
              <w:t>Дома социального обслуживания (3.2.1)</w:t>
            </w:r>
          </w:p>
          <w:p w14:paraId="5A2B803E" w14:textId="77777777" w:rsidR="00CC6FAD" w:rsidRPr="00CC6FAD" w:rsidRDefault="00CC6FAD" w:rsidP="009A7A6E">
            <w:pPr>
              <w:rPr>
                <w:sz w:val="22"/>
                <w:szCs w:val="22"/>
              </w:rPr>
            </w:pPr>
            <w:r w:rsidRPr="00CC6FAD">
              <w:rPr>
                <w:sz w:val="22"/>
                <w:szCs w:val="22"/>
              </w:rPr>
              <w:t>Оказание социальной помощи населению (3.2.2)</w:t>
            </w:r>
          </w:p>
          <w:p w14:paraId="51E3AEA0" w14:textId="77777777" w:rsidR="00CC6FAD" w:rsidRPr="00CC6FAD" w:rsidRDefault="00CC6FAD" w:rsidP="009A7A6E">
            <w:pPr>
              <w:rPr>
                <w:sz w:val="22"/>
                <w:szCs w:val="22"/>
              </w:rPr>
            </w:pPr>
            <w:r w:rsidRPr="00CC6FAD">
              <w:rPr>
                <w:sz w:val="22"/>
                <w:szCs w:val="22"/>
              </w:rPr>
              <w:t>Оказание услуг связи (3.2.3)</w:t>
            </w:r>
          </w:p>
          <w:p w14:paraId="26AF23BE" w14:textId="77777777" w:rsidR="00CC6FAD" w:rsidRPr="00CC6FAD" w:rsidRDefault="00CC6FAD" w:rsidP="009A7A6E">
            <w:pPr>
              <w:rPr>
                <w:sz w:val="22"/>
                <w:szCs w:val="22"/>
              </w:rPr>
            </w:pPr>
            <w:r w:rsidRPr="00CC6FAD">
              <w:rPr>
                <w:sz w:val="22"/>
                <w:szCs w:val="22"/>
              </w:rPr>
              <w:t>Общежития (3.2.4)</w:t>
            </w:r>
          </w:p>
          <w:p w14:paraId="27FAEDEA" w14:textId="77777777" w:rsidR="00CC6FAD" w:rsidRPr="00CC6FAD" w:rsidRDefault="00CC6FAD" w:rsidP="009A7A6E">
            <w:pPr>
              <w:rPr>
                <w:sz w:val="22"/>
                <w:szCs w:val="22"/>
              </w:rPr>
            </w:pPr>
            <w:r w:rsidRPr="00CC6FAD">
              <w:rPr>
                <w:sz w:val="22"/>
                <w:szCs w:val="22"/>
              </w:rPr>
              <w:t>Бытовое обслуживание (3.3)</w:t>
            </w:r>
          </w:p>
          <w:p w14:paraId="60860532" w14:textId="77777777" w:rsidR="00CC6FAD" w:rsidRPr="00CC6FAD" w:rsidRDefault="00CC6FAD" w:rsidP="009A7A6E">
            <w:pPr>
              <w:rPr>
                <w:sz w:val="22"/>
                <w:szCs w:val="22"/>
              </w:rPr>
            </w:pPr>
            <w:r w:rsidRPr="00CC6FAD">
              <w:rPr>
                <w:sz w:val="22"/>
                <w:szCs w:val="22"/>
              </w:rPr>
              <w:t>Здравоохранение (3.4)</w:t>
            </w:r>
          </w:p>
          <w:p w14:paraId="10822B2E"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CBF3948"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7F057A7C"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1038E6A7" w14:textId="77777777" w:rsidR="00CC6FAD" w:rsidRPr="00CC6FAD" w:rsidRDefault="00CC6FAD" w:rsidP="009A7A6E">
            <w:pPr>
              <w:rPr>
                <w:sz w:val="22"/>
                <w:szCs w:val="22"/>
              </w:rPr>
            </w:pPr>
            <w:r w:rsidRPr="00CC6FAD">
              <w:rPr>
                <w:sz w:val="22"/>
                <w:szCs w:val="22"/>
              </w:rPr>
              <w:t>Образование и просвещение (3.5)</w:t>
            </w:r>
          </w:p>
          <w:p w14:paraId="71F55507" w14:textId="77777777" w:rsidR="00CC6FAD" w:rsidRPr="00CC6FAD" w:rsidRDefault="00CC6FAD" w:rsidP="009A7A6E">
            <w:pPr>
              <w:rPr>
                <w:sz w:val="22"/>
                <w:szCs w:val="22"/>
              </w:rPr>
            </w:pPr>
            <w:r w:rsidRPr="00CC6FAD">
              <w:rPr>
                <w:sz w:val="22"/>
                <w:szCs w:val="22"/>
              </w:rPr>
              <w:t>Дошкольное, начальное и среднее общее образование (3.5.1)</w:t>
            </w:r>
          </w:p>
          <w:p w14:paraId="6BCBEEDE" w14:textId="77777777" w:rsidR="00CC6FAD" w:rsidRPr="00CC6FAD" w:rsidRDefault="00CC6FAD" w:rsidP="009A7A6E">
            <w:pPr>
              <w:rPr>
                <w:sz w:val="22"/>
                <w:szCs w:val="22"/>
              </w:rPr>
            </w:pPr>
            <w:r w:rsidRPr="00CC6FAD">
              <w:rPr>
                <w:sz w:val="22"/>
                <w:szCs w:val="22"/>
              </w:rPr>
              <w:t>Среднее и высшее профессиональное образование (3.5.2)</w:t>
            </w:r>
          </w:p>
          <w:p w14:paraId="0997A846" w14:textId="77777777" w:rsidR="00CC6FAD" w:rsidRPr="00CC6FAD" w:rsidRDefault="00CC6FAD" w:rsidP="009A7A6E">
            <w:pPr>
              <w:rPr>
                <w:sz w:val="22"/>
                <w:szCs w:val="22"/>
              </w:rPr>
            </w:pPr>
            <w:r w:rsidRPr="00CC6FAD">
              <w:rPr>
                <w:sz w:val="22"/>
                <w:szCs w:val="22"/>
              </w:rPr>
              <w:t>Культурное развитие (3.6)</w:t>
            </w:r>
          </w:p>
          <w:p w14:paraId="1A1F2F04" w14:textId="77777777"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14:paraId="395B7F06" w14:textId="77777777" w:rsidR="00CC6FAD" w:rsidRPr="00CC6FAD" w:rsidRDefault="00CC6FAD" w:rsidP="009A7A6E">
            <w:pPr>
              <w:rPr>
                <w:sz w:val="22"/>
                <w:szCs w:val="22"/>
              </w:rPr>
            </w:pPr>
            <w:r w:rsidRPr="00CC6FAD">
              <w:rPr>
                <w:sz w:val="22"/>
                <w:szCs w:val="22"/>
              </w:rPr>
              <w:t>Парки культуры и отдыха (3.6.2)</w:t>
            </w:r>
          </w:p>
          <w:p w14:paraId="0624E977" w14:textId="77777777" w:rsidR="00CC6FAD" w:rsidRPr="00CC6FAD" w:rsidRDefault="00CC6FAD" w:rsidP="009A7A6E">
            <w:pPr>
              <w:rPr>
                <w:sz w:val="22"/>
                <w:szCs w:val="22"/>
              </w:rPr>
            </w:pPr>
            <w:r w:rsidRPr="00CC6FAD">
              <w:rPr>
                <w:sz w:val="22"/>
                <w:szCs w:val="22"/>
              </w:rPr>
              <w:t>Цирки и зверинцы (3.6.3)</w:t>
            </w:r>
          </w:p>
          <w:p w14:paraId="511D3D5E" w14:textId="77777777" w:rsidR="00CC6FAD" w:rsidRPr="00CC6FAD" w:rsidRDefault="00CC6FAD" w:rsidP="009A7A6E">
            <w:pPr>
              <w:rPr>
                <w:sz w:val="22"/>
                <w:szCs w:val="22"/>
              </w:rPr>
            </w:pPr>
            <w:r w:rsidRPr="00CC6FAD">
              <w:rPr>
                <w:sz w:val="22"/>
                <w:szCs w:val="22"/>
              </w:rPr>
              <w:t>Религиозное использование (3.7)</w:t>
            </w:r>
          </w:p>
          <w:p w14:paraId="69C80F65" w14:textId="77777777" w:rsidR="00CC6FAD" w:rsidRPr="00CC6FAD" w:rsidRDefault="00CC6FAD" w:rsidP="009A7A6E">
            <w:pPr>
              <w:rPr>
                <w:sz w:val="22"/>
                <w:szCs w:val="22"/>
              </w:rPr>
            </w:pPr>
            <w:r w:rsidRPr="00CC6FAD">
              <w:rPr>
                <w:sz w:val="22"/>
                <w:szCs w:val="22"/>
              </w:rPr>
              <w:t>Осуществление религиозных обрядов (3.7.1)</w:t>
            </w:r>
          </w:p>
          <w:p w14:paraId="3B038423" w14:textId="77777777" w:rsidR="00CC6FAD" w:rsidRPr="00CC6FAD" w:rsidRDefault="00CC6FAD" w:rsidP="009A7A6E">
            <w:pPr>
              <w:rPr>
                <w:sz w:val="22"/>
                <w:szCs w:val="22"/>
              </w:rPr>
            </w:pPr>
            <w:r w:rsidRPr="00CC6FAD">
              <w:rPr>
                <w:sz w:val="22"/>
                <w:szCs w:val="22"/>
              </w:rPr>
              <w:t>Религиозное управление и образование (3.7.2)</w:t>
            </w:r>
          </w:p>
          <w:p w14:paraId="10F10284" w14:textId="77777777" w:rsidR="00CC6FAD" w:rsidRPr="00CC6FAD" w:rsidRDefault="00CC6FAD" w:rsidP="009A7A6E">
            <w:pPr>
              <w:rPr>
                <w:sz w:val="22"/>
                <w:szCs w:val="22"/>
              </w:rPr>
            </w:pPr>
            <w:r w:rsidRPr="00CC6FAD">
              <w:rPr>
                <w:sz w:val="22"/>
                <w:szCs w:val="22"/>
              </w:rPr>
              <w:t>Общественное управление (3.8)</w:t>
            </w:r>
          </w:p>
          <w:p w14:paraId="08FA4697" w14:textId="77777777" w:rsidR="00CC6FAD" w:rsidRPr="00CC6FAD" w:rsidRDefault="00CC6FAD" w:rsidP="009A7A6E">
            <w:pPr>
              <w:rPr>
                <w:sz w:val="22"/>
                <w:szCs w:val="22"/>
              </w:rPr>
            </w:pPr>
            <w:r w:rsidRPr="00CC6FAD">
              <w:rPr>
                <w:sz w:val="22"/>
                <w:szCs w:val="22"/>
              </w:rPr>
              <w:t>Государственное управление (3.8.1)</w:t>
            </w:r>
          </w:p>
          <w:p w14:paraId="0472D105" w14:textId="77777777" w:rsidR="00CC6FAD" w:rsidRPr="00CC6FAD" w:rsidRDefault="00CC6FAD" w:rsidP="009A7A6E">
            <w:pPr>
              <w:rPr>
                <w:sz w:val="22"/>
                <w:szCs w:val="22"/>
              </w:rPr>
            </w:pPr>
            <w:r w:rsidRPr="00CC6FAD">
              <w:rPr>
                <w:sz w:val="22"/>
                <w:szCs w:val="22"/>
              </w:rPr>
              <w:t>Представительская деятельность (3.8.2)</w:t>
            </w:r>
          </w:p>
          <w:p w14:paraId="43C96F34" w14:textId="77777777" w:rsidR="00CC6FAD" w:rsidRPr="00CC6FAD" w:rsidRDefault="00CC6FAD" w:rsidP="009A7A6E">
            <w:pPr>
              <w:rPr>
                <w:sz w:val="22"/>
                <w:szCs w:val="22"/>
              </w:rPr>
            </w:pPr>
            <w:r w:rsidRPr="00CC6FAD">
              <w:rPr>
                <w:sz w:val="22"/>
                <w:szCs w:val="22"/>
              </w:rPr>
              <w:t>Обеспечение научной деятельности (3.9)</w:t>
            </w:r>
          </w:p>
          <w:p w14:paraId="21BBF52F" w14:textId="77777777"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14:paraId="42B9D701" w14:textId="77777777" w:rsidR="00CC6FAD" w:rsidRPr="00CC6FAD" w:rsidRDefault="00CC6FAD" w:rsidP="009A7A6E">
            <w:pPr>
              <w:rPr>
                <w:sz w:val="22"/>
                <w:szCs w:val="22"/>
              </w:rPr>
            </w:pPr>
            <w:r w:rsidRPr="00CC6FAD">
              <w:rPr>
                <w:sz w:val="22"/>
                <w:szCs w:val="22"/>
              </w:rPr>
              <w:t>Проведение научных исследований (3.9.2)</w:t>
            </w:r>
          </w:p>
          <w:p w14:paraId="6E7A0D6A" w14:textId="77777777" w:rsidR="00CC6FAD" w:rsidRPr="00CC6FAD" w:rsidRDefault="00CC6FAD" w:rsidP="009A7A6E">
            <w:pPr>
              <w:rPr>
                <w:sz w:val="22"/>
                <w:szCs w:val="22"/>
              </w:rPr>
            </w:pPr>
            <w:r w:rsidRPr="00CC6FAD">
              <w:rPr>
                <w:sz w:val="22"/>
                <w:szCs w:val="22"/>
              </w:rPr>
              <w:t>Проведение научных испытаний (3.9.3)</w:t>
            </w:r>
          </w:p>
          <w:p w14:paraId="5B61835B" w14:textId="77777777" w:rsidR="00CC6FAD" w:rsidRPr="00CC6FAD" w:rsidRDefault="00CC6FAD" w:rsidP="009A7A6E">
            <w:pPr>
              <w:rPr>
                <w:sz w:val="22"/>
                <w:szCs w:val="22"/>
              </w:rPr>
            </w:pPr>
            <w:r w:rsidRPr="00CC6FAD">
              <w:rPr>
                <w:sz w:val="22"/>
                <w:szCs w:val="22"/>
              </w:rPr>
              <w:t>Ветеринарное обслуживание (3.10)</w:t>
            </w:r>
          </w:p>
          <w:p w14:paraId="46F930F8" w14:textId="77777777" w:rsidR="00CC6FAD" w:rsidRPr="00CC6FAD" w:rsidRDefault="00CC6FAD" w:rsidP="009A7A6E">
            <w:pPr>
              <w:rPr>
                <w:sz w:val="22"/>
                <w:szCs w:val="22"/>
              </w:rPr>
            </w:pPr>
            <w:r w:rsidRPr="00CC6FAD">
              <w:rPr>
                <w:sz w:val="22"/>
                <w:szCs w:val="22"/>
              </w:rPr>
              <w:t>Амбулаторное ветеринарное обслуживание (3.10.1)</w:t>
            </w:r>
          </w:p>
          <w:p w14:paraId="60D87E0C" w14:textId="77777777" w:rsidR="00CC6FAD" w:rsidRPr="00CC6FAD" w:rsidRDefault="00CC6FAD" w:rsidP="009A7A6E">
            <w:pPr>
              <w:rPr>
                <w:sz w:val="22"/>
                <w:szCs w:val="22"/>
              </w:rPr>
            </w:pPr>
            <w:r w:rsidRPr="00CC6FAD">
              <w:rPr>
                <w:sz w:val="22"/>
                <w:szCs w:val="22"/>
              </w:rPr>
              <w:t>Приюты для животных (3.10.2)</w:t>
            </w:r>
          </w:p>
          <w:p w14:paraId="6C687809" w14:textId="77777777" w:rsidR="00CC6FAD" w:rsidRPr="00CC6FAD" w:rsidRDefault="00CC6FAD" w:rsidP="009A7A6E">
            <w:pPr>
              <w:rPr>
                <w:sz w:val="22"/>
                <w:szCs w:val="22"/>
              </w:rPr>
            </w:pPr>
            <w:r w:rsidRPr="00CC6FAD">
              <w:rPr>
                <w:sz w:val="22"/>
                <w:szCs w:val="22"/>
              </w:rPr>
              <w:t>Предпринимательство (4.0)</w:t>
            </w:r>
          </w:p>
          <w:p w14:paraId="7ED1DDC3" w14:textId="77777777" w:rsidR="00CC6FAD" w:rsidRPr="00CC6FAD" w:rsidRDefault="00CC6FAD" w:rsidP="009A7A6E">
            <w:pPr>
              <w:rPr>
                <w:sz w:val="22"/>
                <w:szCs w:val="22"/>
              </w:rPr>
            </w:pPr>
            <w:r w:rsidRPr="00CC6FAD">
              <w:rPr>
                <w:sz w:val="22"/>
                <w:szCs w:val="22"/>
              </w:rPr>
              <w:t>Деловое управление (4.1)</w:t>
            </w:r>
          </w:p>
          <w:p w14:paraId="543582A4" w14:textId="77777777"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14:paraId="23E1B0B6" w14:textId="77777777" w:rsidR="00CC6FAD" w:rsidRPr="00CC6FAD" w:rsidRDefault="00CC6FAD" w:rsidP="009A7A6E">
            <w:pPr>
              <w:rPr>
                <w:sz w:val="22"/>
                <w:szCs w:val="22"/>
              </w:rPr>
            </w:pPr>
            <w:r w:rsidRPr="00CC6FAD">
              <w:rPr>
                <w:sz w:val="22"/>
                <w:szCs w:val="22"/>
              </w:rPr>
              <w:t>Рынки (4.3)</w:t>
            </w:r>
          </w:p>
          <w:p w14:paraId="2444F582" w14:textId="77777777" w:rsidR="00CC6FAD" w:rsidRPr="00CC6FAD" w:rsidRDefault="00CC6FAD" w:rsidP="009A7A6E">
            <w:pPr>
              <w:rPr>
                <w:sz w:val="22"/>
                <w:szCs w:val="22"/>
              </w:rPr>
            </w:pPr>
            <w:r w:rsidRPr="00CC6FAD">
              <w:rPr>
                <w:sz w:val="22"/>
                <w:szCs w:val="22"/>
              </w:rPr>
              <w:t>Магазины (4.4)</w:t>
            </w:r>
          </w:p>
          <w:p w14:paraId="048B4955" w14:textId="77777777" w:rsidR="00CC6FAD" w:rsidRPr="00CC6FAD" w:rsidRDefault="00CC6FAD" w:rsidP="009A7A6E">
            <w:pPr>
              <w:rPr>
                <w:sz w:val="22"/>
                <w:szCs w:val="22"/>
              </w:rPr>
            </w:pPr>
            <w:r w:rsidRPr="00CC6FAD">
              <w:rPr>
                <w:sz w:val="22"/>
                <w:szCs w:val="22"/>
              </w:rPr>
              <w:t>Банковская и страховая деятельность (4.5)</w:t>
            </w:r>
          </w:p>
          <w:p w14:paraId="6E88F1D5" w14:textId="77777777" w:rsidR="00CC6FAD" w:rsidRPr="00CC6FAD" w:rsidRDefault="00CC6FAD" w:rsidP="009A7A6E">
            <w:pPr>
              <w:rPr>
                <w:sz w:val="22"/>
                <w:szCs w:val="22"/>
              </w:rPr>
            </w:pPr>
            <w:r w:rsidRPr="00CC6FAD">
              <w:rPr>
                <w:sz w:val="22"/>
                <w:szCs w:val="22"/>
              </w:rPr>
              <w:lastRenderedPageBreak/>
              <w:t>Общественное питание (4.6)</w:t>
            </w:r>
          </w:p>
          <w:p w14:paraId="16B25BD0" w14:textId="77777777" w:rsidR="00CC6FAD" w:rsidRPr="00CC6FAD" w:rsidRDefault="00CC6FAD" w:rsidP="009A7A6E">
            <w:pPr>
              <w:rPr>
                <w:sz w:val="22"/>
                <w:szCs w:val="22"/>
              </w:rPr>
            </w:pPr>
            <w:r w:rsidRPr="00CC6FAD">
              <w:rPr>
                <w:sz w:val="22"/>
                <w:szCs w:val="22"/>
              </w:rPr>
              <w:t>Гостиничное обслуживание (4.7)</w:t>
            </w:r>
          </w:p>
          <w:p w14:paraId="5378EF89" w14:textId="77777777" w:rsidR="00CC6FAD" w:rsidRPr="00CC6FAD" w:rsidRDefault="00CC6FAD" w:rsidP="009A7A6E">
            <w:pPr>
              <w:rPr>
                <w:sz w:val="22"/>
                <w:szCs w:val="22"/>
              </w:rPr>
            </w:pPr>
            <w:r w:rsidRPr="00CC6FAD">
              <w:rPr>
                <w:sz w:val="22"/>
                <w:szCs w:val="22"/>
              </w:rPr>
              <w:t>Развлечения (4.8)</w:t>
            </w:r>
          </w:p>
          <w:p w14:paraId="618A44B7" w14:textId="77777777" w:rsidR="00CC6FAD" w:rsidRPr="00CC6FAD" w:rsidRDefault="00CC6FAD" w:rsidP="009A7A6E">
            <w:pPr>
              <w:rPr>
                <w:sz w:val="22"/>
                <w:szCs w:val="22"/>
              </w:rPr>
            </w:pPr>
            <w:r w:rsidRPr="00CC6FAD">
              <w:rPr>
                <w:sz w:val="22"/>
                <w:szCs w:val="22"/>
              </w:rPr>
              <w:t>Развлекательные мероприятия (4.8.1)</w:t>
            </w:r>
          </w:p>
          <w:p w14:paraId="107B1A8B" w14:textId="77777777" w:rsidR="00CC6FAD" w:rsidRPr="00CC6FAD" w:rsidRDefault="00CC6FAD" w:rsidP="009A7A6E">
            <w:pPr>
              <w:rPr>
                <w:sz w:val="22"/>
                <w:szCs w:val="22"/>
              </w:rPr>
            </w:pPr>
            <w:r w:rsidRPr="00CC6FAD">
              <w:rPr>
                <w:sz w:val="22"/>
                <w:szCs w:val="22"/>
              </w:rPr>
              <w:t>Проведение азартных игр (4.8.2)</w:t>
            </w:r>
          </w:p>
          <w:p w14:paraId="5DB5F5D9" w14:textId="77777777" w:rsidR="00CC6FAD" w:rsidRPr="00CC6FAD" w:rsidRDefault="00CC6FAD" w:rsidP="009A7A6E">
            <w:pPr>
              <w:rPr>
                <w:sz w:val="22"/>
                <w:szCs w:val="22"/>
              </w:rPr>
            </w:pPr>
            <w:r w:rsidRPr="00CC6FAD">
              <w:rPr>
                <w:sz w:val="22"/>
                <w:szCs w:val="22"/>
              </w:rPr>
              <w:t>Проведение азартных игр в игорных зонах (4.8.3)</w:t>
            </w:r>
          </w:p>
          <w:p w14:paraId="28A57E3E" w14:textId="77777777" w:rsidR="00CC6FAD" w:rsidRPr="00CC6FAD" w:rsidRDefault="00CC6FAD" w:rsidP="009A7A6E">
            <w:pPr>
              <w:rPr>
                <w:sz w:val="22"/>
                <w:szCs w:val="22"/>
              </w:rPr>
            </w:pPr>
            <w:r w:rsidRPr="00CC6FAD">
              <w:rPr>
                <w:sz w:val="22"/>
                <w:szCs w:val="22"/>
              </w:rPr>
              <w:t>Служебные гаражи (4.9)</w:t>
            </w:r>
          </w:p>
          <w:p w14:paraId="6FE8E663" w14:textId="77777777" w:rsidR="00CC6FAD" w:rsidRPr="00CC6FAD" w:rsidRDefault="00CC6FAD" w:rsidP="009A7A6E">
            <w:pPr>
              <w:rPr>
                <w:sz w:val="22"/>
                <w:szCs w:val="22"/>
              </w:rPr>
            </w:pPr>
            <w:r w:rsidRPr="00CC6FAD">
              <w:rPr>
                <w:sz w:val="22"/>
                <w:szCs w:val="22"/>
              </w:rPr>
              <w:t>Объекты дорожного сервиса (4.9.1)</w:t>
            </w:r>
          </w:p>
          <w:p w14:paraId="54DB6A4F" w14:textId="77777777" w:rsidR="00CC6FAD" w:rsidRPr="00CC6FAD" w:rsidRDefault="00CC6FAD" w:rsidP="009A7A6E">
            <w:pPr>
              <w:rPr>
                <w:sz w:val="22"/>
                <w:szCs w:val="22"/>
              </w:rPr>
            </w:pPr>
            <w:r w:rsidRPr="00CC6FAD">
              <w:rPr>
                <w:sz w:val="22"/>
                <w:szCs w:val="22"/>
              </w:rPr>
              <w:t>Заправка транспортных средств (4.9.1.1)</w:t>
            </w:r>
          </w:p>
          <w:p w14:paraId="008A4CC4" w14:textId="77777777" w:rsidR="00CC6FAD" w:rsidRPr="00CC6FAD" w:rsidRDefault="00CC6FAD" w:rsidP="009A7A6E">
            <w:pPr>
              <w:rPr>
                <w:sz w:val="22"/>
                <w:szCs w:val="22"/>
              </w:rPr>
            </w:pPr>
            <w:r w:rsidRPr="00CC6FAD">
              <w:rPr>
                <w:sz w:val="22"/>
                <w:szCs w:val="22"/>
              </w:rPr>
              <w:t>Обеспечение дорожного отдыха (4.9.1.2)</w:t>
            </w:r>
          </w:p>
          <w:p w14:paraId="54AFBC8A" w14:textId="77777777" w:rsidR="00CC6FAD" w:rsidRPr="00CC6FAD" w:rsidRDefault="00CC6FAD" w:rsidP="009A7A6E">
            <w:pPr>
              <w:rPr>
                <w:sz w:val="22"/>
                <w:szCs w:val="22"/>
              </w:rPr>
            </w:pPr>
            <w:r w:rsidRPr="00CC6FAD">
              <w:rPr>
                <w:sz w:val="22"/>
                <w:szCs w:val="22"/>
              </w:rPr>
              <w:t>Автомобильные мойки (4.9.1.3)</w:t>
            </w:r>
          </w:p>
          <w:p w14:paraId="74E0E2F5" w14:textId="77777777" w:rsidR="00CC6FAD" w:rsidRPr="00CC6FAD" w:rsidRDefault="00CC6FAD" w:rsidP="009A7A6E">
            <w:pPr>
              <w:rPr>
                <w:sz w:val="22"/>
                <w:szCs w:val="22"/>
              </w:rPr>
            </w:pPr>
            <w:r w:rsidRPr="00CC6FAD">
              <w:rPr>
                <w:sz w:val="22"/>
                <w:szCs w:val="22"/>
              </w:rPr>
              <w:t>Ремонт автомобилей (4.9.1.4)</w:t>
            </w:r>
          </w:p>
          <w:p w14:paraId="726FBABA" w14:textId="77777777" w:rsidR="00CC6FAD" w:rsidRPr="00CC6FAD" w:rsidRDefault="00CC6FAD" w:rsidP="009A7A6E">
            <w:pPr>
              <w:rPr>
                <w:sz w:val="22"/>
                <w:szCs w:val="22"/>
              </w:rPr>
            </w:pPr>
            <w:r w:rsidRPr="00CC6FAD">
              <w:rPr>
                <w:sz w:val="22"/>
                <w:szCs w:val="22"/>
              </w:rPr>
              <w:t>Стоянка транспортных средств (4.9.2)</w:t>
            </w:r>
          </w:p>
          <w:p w14:paraId="435B56CC" w14:textId="77777777" w:rsidR="00CC6FAD" w:rsidRPr="00CC6FAD" w:rsidRDefault="00CC6FAD" w:rsidP="009A7A6E">
            <w:pPr>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221DB93C" w14:textId="77777777"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14:paraId="69580691" w14:textId="77777777" w:rsidR="00CC6FAD" w:rsidRPr="00CC6FAD" w:rsidRDefault="00CC6FAD" w:rsidP="009A7A6E">
            <w:pPr>
              <w:rPr>
                <w:sz w:val="22"/>
                <w:szCs w:val="22"/>
              </w:rPr>
            </w:pPr>
            <w:r w:rsidRPr="00CC6FAD">
              <w:rPr>
                <w:sz w:val="22"/>
                <w:szCs w:val="22"/>
              </w:rPr>
              <w:t>Улично-дорожная сеть (12.0.1)</w:t>
            </w:r>
          </w:p>
          <w:p w14:paraId="7100C55C" w14:textId="77777777"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14:paraId="45A04EB6"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31F8725C" w14:textId="77777777" w:rsidR="00CC6FAD" w:rsidRPr="00CC6FAD" w:rsidRDefault="00CC6FAD" w:rsidP="009A7A6E">
            <w:pPr>
              <w:pStyle w:val="ae"/>
              <w:rPr>
                <w:sz w:val="22"/>
                <w:szCs w:val="22"/>
              </w:rPr>
            </w:pPr>
            <w:r w:rsidRPr="00CC6FAD">
              <w:rPr>
                <w:sz w:val="22"/>
                <w:szCs w:val="22"/>
              </w:rPr>
              <w:t xml:space="preserve">Спорт (5.1) </w:t>
            </w:r>
          </w:p>
          <w:p w14:paraId="23480FE3" w14:textId="77777777"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14:paraId="1E96307D"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02CEE7A8"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5699CD01"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655A8950"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14:paraId="5D52ACC2"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10F2A943" w14:textId="77777777" w:rsidTr="00CC6FAD">
        <w:tc>
          <w:tcPr>
            <w:tcW w:w="266" w:type="pct"/>
            <w:shd w:val="clear" w:color="auto" w:fill="auto"/>
          </w:tcPr>
          <w:p w14:paraId="22A1230F"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ACAC401" w14:textId="77777777"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14:paraId="6FCE0DC3" w14:textId="77777777" w:rsidR="00CC6FAD" w:rsidRPr="00CC6FAD" w:rsidRDefault="00CC6FAD" w:rsidP="009A7A6E">
            <w:pPr>
              <w:pStyle w:val="ae"/>
              <w:rPr>
                <w:sz w:val="22"/>
                <w:szCs w:val="22"/>
              </w:rPr>
            </w:pPr>
            <w:r w:rsidRPr="00CC6FAD">
              <w:rPr>
                <w:sz w:val="22"/>
                <w:szCs w:val="22"/>
              </w:rPr>
              <w:t>Хранение автотранспорта (2.7.1)</w:t>
            </w:r>
          </w:p>
          <w:p w14:paraId="4EF2E2E8" w14:textId="77777777" w:rsidR="00CC6FAD" w:rsidRPr="00CC6FAD" w:rsidRDefault="00CC6FAD" w:rsidP="009A7A6E">
            <w:pPr>
              <w:pStyle w:val="ae"/>
              <w:rPr>
                <w:sz w:val="22"/>
                <w:szCs w:val="22"/>
              </w:rPr>
            </w:pPr>
            <w:r w:rsidRPr="00CC6FAD">
              <w:rPr>
                <w:sz w:val="22"/>
                <w:szCs w:val="22"/>
              </w:rPr>
              <w:t>Коммунальное обслуживание (3.1)</w:t>
            </w:r>
          </w:p>
          <w:p w14:paraId="56F7BBDE"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78EF0877"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524AEC0" w14:textId="77777777" w:rsidR="00CC6FAD" w:rsidRPr="00CC6FAD" w:rsidRDefault="00CC6FAD" w:rsidP="009A7A6E">
            <w:pPr>
              <w:pStyle w:val="ae"/>
              <w:rPr>
                <w:sz w:val="22"/>
                <w:szCs w:val="22"/>
              </w:rPr>
            </w:pPr>
            <w:r w:rsidRPr="00CC6FAD">
              <w:rPr>
                <w:sz w:val="22"/>
                <w:szCs w:val="22"/>
              </w:rPr>
              <w:t>Социальное обслуживание (3.2)</w:t>
            </w:r>
          </w:p>
          <w:p w14:paraId="6B50B66B" w14:textId="77777777" w:rsidR="00CC6FAD" w:rsidRPr="00CC6FAD" w:rsidRDefault="00CC6FAD" w:rsidP="009A7A6E">
            <w:pPr>
              <w:pStyle w:val="ae"/>
              <w:rPr>
                <w:sz w:val="22"/>
                <w:szCs w:val="22"/>
              </w:rPr>
            </w:pPr>
            <w:r w:rsidRPr="00CC6FAD">
              <w:rPr>
                <w:sz w:val="22"/>
                <w:szCs w:val="22"/>
              </w:rPr>
              <w:t>Дома социального обслуживания (3.2.1)</w:t>
            </w:r>
          </w:p>
          <w:p w14:paraId="12730954" w14:textId="77777777" w:rsidR="00CC6FAD" w:rsidRPr="00CC6FAD" w:rsidRDefault="00CC6FAD" w:rsidP="009A7A6E">
            <w:pPr>
              <w:pStyle w:val="ae"/>
              <w:rPr>
                <w:sz w:val="22"/>
                <w:szCs w:val="22"/>
              </w:rPr>
            </w:pPr>
            <w:r w:rsidRPr="00CC6FAD">
              <w:rPr>
                <w:sz w:val="22"/>
                <w:szCs w:val="22"/>
              </w:rPr>
              <w:lastRenderedPageBreak/>
              <w:t>Оказание социальной помощи населению (3.2.2)</w:t>
            </w:r>
          </w:p>
          <w:p w14:paraId="6239A911" w14:textId="77777777" w:rsidR="00CC6FAD" w:rsidRPr="00CC6FAD" w:rsidRDefault="00CC6FAD" w:rsidP="009A7A6E">
            <w:pPr>
              <w:pStyle w:val="ae"/>
              <w:rPr>
                <w:sz w:val="22"/>
                <w:szCs w:val="22"/>
              </w:rPr>
            </w:pPr>
            <w:r w:rsidRPr="00CC6FAD">
              <w:rPr>
                <w:sz w:val="22"/>
                <w:szCs w:val="22"/>
              </w:rPr>
              <w:t>Оказание услуг связи (3.2.3)</w:t>
            </w:r>
          </w:p>
          <w:p w14:paraId="5917CAF0" w14:textId="77777777" w:rsidR="00CC6FAD" w:rsidRPr="00CC6FAD" w:rsidRDefault="00CC6FAD" w:rsidP="009A7A6E">
            <w:pPr>
              <w:pStyle w:val="ae"/>
              <w:rPr>
                <w:sz w:val="22"/>
                <w:szCs w:val="22"/>
              </w:rPr>
            </w:pPr>
            <w:r w:rsidRPr="00CC6FAD">
              <w:rPr>
                <w:sz w:val="22"/>
                <w:szCs w:val="22"/>
              </w:rPr>
              <w:t>Общежития (3.2.4)</w:t>
            </w:r>
          </w:p>
          <w:p w14:paraId="00D14A42" w14:textId="77777777" w:rsidR="00CC6FAD" w:rsidRPr="00CC6FAD" w:rsidRDefault="00CC6FAD" w:rsidP="009A7A6E">
            <w:pPr>
              <w:pStyle w:val="ae"/>
              <w:rPr>
                <w:sz w:val="22"/>
                <w:szCs w:val="22"/>
              </w:rPr>
            </w:pPr>
            <w:r w:rsidRPr="00CC6FAD">
              <w:rPr>
                <w:sz w:val="22"/>
                <w:szCs w:val="22"/>
              </w:rPr>
              <w:t>Бытовое обслуживание (3.3)</w:t>
            </w:r>
          </w:p>
          <w:p w14:paraId="781A7D1F" w14:textId="77777777" w:rsidR="00CC6FAD" w:rsidRPr="00CC6FAD" w:rsidRDefault="00CC6FAD" w:rsidP="009A7A6E">
            <w:pPr>
              <w:pStyle w:val="ae"/>
              <w:rPr>
                <w:sz w:val="22"/>
                <w:szCs w:val="22"/>
              </w:rPr>
            </w:pPr>
            <w:r w:rsidRPr="00CC6FAD">
              <w:rPr>
                <w:sz w:val="22"/>
                <w:szCs w:val="22"/>
              </w:rPr>
              <w:t>Здравоохранение (3.4)</w:t>
            </w:r>
          </w:p>
          <w:p w14:paraId="2B3F027A"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2B4EDD36" w14:textId="77777777" w:rsidR="00CC6FAD" w:rsidRPr="00CC6FAD" w:rsidRDefault="00CC6FAD" w:rsidP="009A7A6E">
            <w:pPr>
              <w:pStyle w:val="ae"/>
              <w:rPr>
                <w:sz w:val="22"/>
                <w:szCs w:val="22"/>
              </w:rPr>
            </w:pPr>
            <w:r w:rsidRPr="00CC6FAD">
              <w:rPr>
                <w:sz w:val="22"/>
                <w:szCs w:val="22"/>
              </w:rPr>
              <w:t>Стационарное медицинское обслуживание (3.4.2)</w:t>
            </w:r>
          </w:p>
          <w:p w14:paraId="0B8920C2" w14:textId="77777777"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14:paraId="26BA7889" w14:textId="77777777" w:rsidR="00CC6FAD" w:rsidRPr="00CC6FAD" w:rsidRDefault="00CC6FAD" w:rsidP="009A7A6E">
            <w:pPr>
              <w:pStyle w:val="ae"/>
              <w:rPr>
                <w:sz w:val="22"/>
                <w:szCs w:val="22"/>
              </w:rPr>
            </w:pPr>
            <w:r w:rsidRPr="00CC6FAD">
              <w:rPr>
                <w:sz w:val="22"/>
                <w:szCs w:val="22"/>
              </w:rPr>
              <w:t>Образование и просвещение (3.5)</w:t>
            </w:r>
          </w:p>
          <w:p w14:paraId="5AAEF33D"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04B65257" w14:textId="77777777"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14:paraId="61818BA6" w14:textId="77777777" w:rsidR="00CC6FAD" w:rsidRPr="00CC6FAD" w:rsidRDefault="00CC6FAD" w:rsidP="009A7A6E">
            <w:pPr>
              <w:pStyle w:val="ae"/>
              <w:rPr>
                <w:sz w:val="22"/>
                <w:szCs w:val="22"/>
              </w:rPr>
            </w:pPr>
            <w:r w:rsidRPr="00CC6FAD">
              <w:rPr>
                <w:sz w:val="22"/>
                <w:szCs w:val="22"/>
              </w:rPr>
              <w:t>Культурное развитие (3.6)</w:t>
            </w:r>
          </w:p>
          <w:p w14:paraId="41D75A69" w14:textId="77777777" w:rsidR="00CC6FAD" w:rsidRPr="00CC6FAD" w:rsidRDefault="00CC6FAD" w:rsidP="009A7A6E">
            <w:pPr>
              <w:pStyle w:val="ae"/>
              <w:rPr>
                <w:sz w:val="22"/>
                <w:szCs w:val="22"/>
              </w:rPr>
            </w:pPr>
            <w:r w:rsidRPr="00CC6FAD">
              <w:rPr>
                <w:sz w:val="22"/>
                <w:szCs w:val="22"/>
              </w:rPr>
              <w:t>Объекты культурно-досуговой деятельности (3.6.1)</w:t>
            </w:r>
          </w:p>
          <w:p w14:paraId="7DB458B0" w14:textId="77777777" w:rsidR="00CC6FAD" w:rsidRPr="00CC6FAD" w:rsidRDefault="00CC6FAD" w:rsidP="009A7A6E">
            <w:pPr>
              <w:pStyle w:val="ae"/>
              <w:rPr>
                <w:sz w:val="22"/>
                <w:szCs w:val="22"/>
              </w:rPr>
            </w:pPr>
            <w:r w:rsidRPr="00CC6FAD">
              <w:rPr>
                <w:sz w:val="22"/>
                <w:szCs w:val="22"/>
              </w:rPr>
              <w:t>Парки культуры и отдыха (3.6.2)</w:t>
            </w:r>
          </w:p>
          <w:p w14:paraId="0ABB6362" w14:textId="77777777" w:rsidR="00CC6FAD" w:rsidRPr="00CC6FAD" w:rsidRDefault="00CC6FAD" w:rsidP="009A7A6E">
            <w:pPr>
              <w:pStyle w:val="ae"/>
              <w:rPr>
                <w:sz w:val="22"/>
                <w:szCs w:val="22"/>
              </w:rPr>
            </w:pPr>
            <w:r w:rsidRPr="00CC6FAD">
              <w:rPr>
                <w:sz w:val="22"/>
                <w:szCs w:val="22"/>
              </w:rPr>
              <w:t>Цирки и зверинцы (3.6.3)</w:t>
            </w:r>
          </w:p>
          <w:p w14:paraId="51E05B6D" w14:textId="77777777" w:rsidR="00CC6FAD" w:rsidRPr="00CC6FAD" w:rsidRDefault="00CC6FAD" w:rsidP="009A7A6E">
            <w:pPr>
              <w:pStyle w:val="ae"/>
              <w:rPr>
                <w:sz w:val="22"/>
                <w:szCs w:val="22"/>
              </w:rPr>
            </w:pPr>
            <w:r w:rsidRPr="00CC6FAD">
              <w:rPr>
                <w:sz w:val="22"/>
                <w:szCs w:val="22"/>
              </w:rPr>
              <w:t>Религиозное использование (3.7)</w:t>
            </w:r>
          </w:p>
          <w:p w14:paraId="2720409D" w14:textId="77777777" w:rsidR="00CC6FAD" w:rsidRPr="00CC6FAD" w:rsidRDefault="00CC6FAD" w:rsidP="009A7A6E">
            <w:pPr>
              <w:pStyle w:val="ae"/>
              <w:rPr>
                <w:sz w:val="22"/>
                <w:szCs w:val="22"/>
              </w:rPr>
            </w:pPr>
            <w:r w:rsidRPr="00CC6FAD">
              <w:rPr>
                <w:sz w:val="22"/>
                <w:szCs w:val="22"/>
              </w:rPr>
              <w:t>Осуществление религиозных обрядов (3.7.1)</w:t>
            </w:r>
          </w:p>
          <w:p w14:paraId="1B5B7C9D" w14:textId="77777777" w:rsidR="00CC6FAD" w:rsidRPr="00CC6FAD" w:rsidRDefault="00CC6FAD" w:rsidP="009A7A6E">
            <w:pPr>
              <w:pStyle w:val="ae"/>
              <w:rPr>
                <w:sz w:val="22"/>
                <w:szCs w:val="22"/>
              </w:rPr>
            </w:pPr>
            <w:r w:rsidRPr="00CC6FAD">
              <w:rPr>
                <w:sz w:val="22"/>
                <w:szCs w:val="22"/>
              </w:rPr>
              <w:t>Религиозное управление и образование (3.7.2)</w:t>
            </w:r>
          </w:p>
          <w:p w14:paraId="1FC841A5" w14:textId="77777777" w:rsidR="00CC6FAD" w:rsidRPr="00CC6FAD" w:rsidRDefault="00CC6FAD" w:rsidP="009A7A6E">
            <w:pPr>
              <w:pStyle w:val="ae"/>
              <w:rPr>
                <w:sz w:val="22"/>
                <w:szCs w:val="22"/>
              </w:rPr>
            </w:pPr>
            <w:r w:rsidRPr="00CC6FAD">
              <w:rPr>
                <w:sz w:val="22"/>
                <w:szCs w:val="22"/>
              </w:rPr>
              <w:t>Общественное управление (3.8)</w:t>
            </w:r>
          </w:p>
          <w:p w14:paraId="608B09AB" w14:textId="77777777" w:rsidR="00CC6FAD" w:rsidRPr="00CC6FAD" w:rsidRDefault="00CC6FAD" w:rsidP="009A7A6E">
            <w:pPr>
              <w:pStyle w:val="ae"/>
              <w:rPr>
                <w:sz w:val="22"/>
                <w:szCs w:val="22"/>
              </w:rPr>
            </w:pPr>
            <w:r w:rsidRPr="00CC6FAD">
              <w:rPr>
                <w:sz w:val="22"/>
                <w:szCs w:val="22"/>
              </w:rPr>
              <w:t>Государственное управление (3.8.1)</w:t>
            </w:r>
          </w:p>
          <w:p w14:paraId="50FEBDD6" w14:textId="77777777" w:rsidR="00CC6FAD" w:rsidRPr="00CC6FAD" w:rsidRDefault="00CC6FAD" w:rsidP="009A7A6E">
            <w:pPr>
              <w:pStyle w:val="ae"/>
              <w:rPr>
                <w:sz w:val="22"/>
                <w:szCs w:val="22"/>
              </w:rPr>
            </w:pPr>
            <w:r w:rsidRPr="00CC6FAD">
              <w:rPr>
                <w:sz w:val="22"/>
                <w:szCs w:val="22"/>
              </w:rPr>
              <w:t>Представительская деятельность (3.8.2)</w:t>
            </w:r>
          </w:p>
          <w:p w14:paraId="57C596FA" w14:textId="77777777" w:rsidR="00CC6FAD" w:rsidRPr="00CC6FAD" w:rsidRDefault="00CC6FAD" w:rsidP="009A7A6E">
            <w:pPr>
              <w:pStyle w:val="ae"/>
              <w:rPr>
                <w:sz w:val="22"/>
                <w:szCs w:val="22"/>
              </w:rPr>
            </w:pPr>
            <w:r w:rsidRPr="00CC6FAD">
              <w:rPr>
                <w:sz w:val="22"/>
                <w:szCs w:val="22"/>
              </w:rPr>
              <w:t>Обеспечение научной деятельности (3.9)</w:t>
            </w:r>
          </w:p>
          <w:p w14:paraId="523DE5A9" w14:textId="77777777" w:rsidR="00CC6FAD" w:rsidRPr="00CC6FAD" w:rsidRDefault="00CC6FAD" w:rsidP="009A7A6E">
            <w:pPr>
              <w:pStyle w:val="ae"/>
              <w:rPr>
                <w:sz w:val="22"/>
                <w:szCs w:val="22"/>
              </w:rPr>
            </w:pPr>
            <w:r w:rsidRPr="00CC6FAD">
              <w:rPr>
                <w:sz w:val="22"/>
                <w:szCs w:val="22"/>
              </w:rPr>
              <w:lastRenderedPageBreak/>
              <w:t>Обеспечение деятельности в области гидрометеорологии и смежных с ней областях (3.9.1)</w:t>
            </w:r>
          </w:p>
          <w:p w14:paraId="2BA0735D" w14:textId="77777777" w:rsidR="00CC6FAD" w:rsidRPr="00CC6FAD" w:rsidRDefault="00CC6FAD" w:rsidP="009A7A6E">
            <w:pPr>
              <w:pStyle w:val="ae"/>
              <w:rPr>
                <w:sz w:val="22"/>
                <w:szCs w:val="22"/>
              </w:rPr>
            </w:pPr>
            <w:r w:rsidRPr="00CC6FAD">
              <w:rPr>
                <w:sz w:val="22"/>
                <w:szCs w:val="22"/>
              </w:rPr>
              <w:t>Проведение научных исследований (3.9.2)</w:t>
            </w:r>
          </w:p>
          <w:p w14:paraId="45769100" w14:textId="77777777" w:rsidR="00CC6FAD" w:rsidRPr="00CC6FAD" w:rsidRDefault="00CC6FAD" w:rsidP="009A7A6E">
            <w:pPr>
              <w:pStyle w:val="ae"/>
              <w:rPr>
                <w:sz w:val="22"/>
                <w:szCs w:val="22"/>
              </w:rPr>
            </w:pPr>
            <w:r w:rsidRPr="00CC6FAD">
              <w:rPr>
                <w:sz w:val="22"/>
                <w:szCs w:val="22"/>
              </w:rPr>
              <w:t>Проведение научных испытаний (3.9.3)</w:t>
            </w:r>
          </w:p>
          <w:p w14:paraId="70A57B26" w14:textId="77777777" w:rsidR="00CC6FAD" w:rsidRPr="00CC6FAD" w:rsidRDefault="00CC6FAD" w:rsidP="009A7A6E">
            <w:pPr>
              <w:pStyle w:val="ae"/>
              <w:rPr>
                <w:sz w:val="22"/>
                <w:szCs w:val="22"/>
              </w:rPr>
            </w:pPr>
            <w:r w:rsidRPr="00CC6FAD">
              <w:rPr>
                <w:sz w:val="22"/>
                <w:szCs w:val="22"/>
              </w:rPr>
              <w:t>Предпринимательство (4.0)</w:t>
            </w:r>
          </w:p>
          <w:p w14:paraId="17724BF4" w14:textId="77777777" w:rsidR="00CC6FAD" w:rsidRPr="00CC6FAD" w:rsidRDefault="00CC6FAD" w:rsidP="009A7A6E">
            <w:pPr>
              <w:pStyle w:val="ae"/>
              <w:rPr>
                <w:sz w:val="22"/>
                <w:szCs w:val="22"/>
              </w:rPr>
            </w:pPr>
            <w:r w:rsidRPr="00CC6FAD">
              <w:rPr>
                <w:sz w:val="22"/>
                <w:szCs w:val="22"/>
              </w:rPr>
              <w:t>Деловое управление (4.1)</w:t>
            </w:r>
          </w:p>
          <w:p w14:paraId="16D89FE4" w14:textId="77777777"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14:paraId="0F7AB5EA" w14:textId="77777777" w:rsidR="00CC6FAD" w:rsidRPr="00CC6FAD" w:rsidRDefault="00CC6FAD" w:rsidP="009A7A6E">
            <w:pPr>
              <w:pStyle w:val="ae"/>
              <w:rPr>
                <w:sz w:val="22"/>
                <w:szCs w:val="22"/>
              </w:rPr>
            </w:pPr>
            <w:r w:rsidRPr="00CC6FAD">
              <w:rPr>
                <w:sz w:val="22"/>
                <w:szCs w:val="22"/>
              </w:rPr>
              <w:t>Рынки (4.3)</w:t>
            </w:r>
          </w:p>
          <w:p w14:paraId="71A17B71" w14:textId="77777777" w:rsidR="00CC6FAD" w:rsidRPr="00CC6FAD" w:rsidRDefault="00CC6FAD" w:rsidP="009A7A6E">
            <w:pPr>
              <w:pStyle w:val="ae"/>
              <w:rPr>
                <w:sz w:val="22"/>
                <w:szCs w:val="22"/>
              </w:rPr>
            </w:pPr>
            <w:r w:rsidRPr="00CC6FAD">
              <w:rPr>
                <w:sz w:val="22"/>
                <w:szCs w:val="22"/>
              </w:rPr>
              <w:t>Магазины (4.4)</w:t>
            </w:r>
          </w:p>
          <w:p w14:paraId="5B09890C" w14:textId="77777777" w:rsidR="00CC6FAD" w:rsidRPr="00CC6FAD" w:rsidRDefault="00CC6FAD" w:rsidP="009A7A6E">
            <w:pPr>
              <w:pStyle w:val="ae"/>
              <w:rPr>
                <w:sz w:val="22"/>
                <w:szCs w:val="22"/>
              </w:rPr>
            </w:pPr>
            <w:r w:rsidRPr="00CC6FAD">
              <w:rPr>
                <w:sz w:val="22"/>
                <w:szCs w:val="22"/>
              </w:rPr>
              <w:t>Банковская и страховая деятельность (4.5)</w:t>
            </w:r>
          </w:p>
          <w:p w14:paraId="17DB79E3" w14:textId="77777777" w:rsidR="00CC6FAD" w:rsidRPr="00CC6FAD" w:rsidRDefault="00CC6FAD" w:rsidP="009A7A6E">
            <w:pPr>
              <w:pStyle w:val="ae"/>
              <w:rPr>
                <w:sz w:val="22"/>
                <w:szCs w:val="22"/>
              </w:rPr>
            </w:pPr>
            <w:r w:rsidRPr="00CC6FAD">
              <w:rPr>
                <w:sz w:val="22"/>
                <w:szCs w:val="22"/>
              </w:rPr>
              <w:t>Общественное питание (4.6)</w:t>
            </w:r>
          </w:p>
          <w:p w14:paraId="59DFBBDA" w14:textId="77777777" w:rsidR="00CC6FAD" w:rsidRPr="00CC6FAD" w:rsidRDefault="00CC6FAD" w:rsidP="009A7A6E">
            <w:pPr>
              <w:pStyle w:val="ae"/>
              <w:rPr>
                <w:sz w:val="22"/>
                <w:szCs w:val="22"/>
              </w:rPr>
            </w:pPr>
            <w:r w:rsidRPr="00CC6FAD">
              <w:rPr>
                <w:sz w:val="22"/>
                <w:szCs w:val="22"/>
              </w:rPr>
              <w:t>Гостиничное обслуживание (4.7)</w:t>
            </w:r>
          </w:p>
          <w:p w14:paraId="7736717C" w14:textId="77777777" w:rsidR="00CC6FAD" w:rsidRPr="00CC6FAD" w:rsidRDefault="00CC6FAD" w:rsidP="009A7A6E">
            <w:pPr>
              <w:pStyle w:val="ae"/>
              <w:rPr>
                <w:sz w:val="22"/>
                <w:szCs w:val="22"/>
              </w:rPr>
            </w:pPr>
            <w:r w:rsidRPr="00CC6FAD">
              <w:rPr>
                <w:sz w:val="22"/>
                <w:szCs w:val="22"/>
              </w:rPr>
              <w:t>Развлечения (4.8)</w:t>
            </w:r>
          </w:p>
          <w:p w14:paraId="7EAC9356" w14:textId="77777777" w:rsidR="00CC6FAD" w:rsidRPr="00CC6FAD" w:rsidRDefault="00CC6FAD" w:rsidP="009A7A6E">
            <w:pPr>
              <w:pStyle w:val="ae"/>
              <w:rPr>
                <w:sz w:val="22"/>
                <w:szCs w:val="22"/>
              </w:rPr>
            </w:pPr>
            <w:r w:rsidRPr="00CC6FAD">
              <w:rPr>
                <w:sz w:val="22"/>
                <w:szCs w:val="22"/>
              </w:rPr>
              <w:t>Развлекательные мероприятия (4.8.1)</w:t>
            </w:r>
          </w:p>
          <w:p w14:paraId="3D9D3CA8" w14:textId="77777777" w:rsidR="00CC6FAD" w:rsidRPr="00CC6FAD" w:rsidRDefault="00CC6FAD" w:rsidP="009A7A6E">
            <w:pPr>
              <w:pStyle w:val="ae"/>
              <w:rPr>
                <w:sz w:val="22"/>
                <w:szCs w:val="22"/>
              </w:rPr>
            </w:pPr>
            <w:r w:rsidRPr="00CC6FAD">
              <w:rPr>
                <w:sz w:val="22"/>
                <w:szCs w:val="22"/>
              </w:rPr>
              <w:t>Проведение азартных игр (4.8.2)</w:t>
            </w:r>
          </w:p>
          <w:p w14:paraId="542CE0F5" w14:textId="77777777" w:rsidR="00CC6FAD" w:rsidRPr="00CC6FAD" w:rsidRDefault="00CC6FAD" w:rsidP="009A7A6E">
            <w:pPr>
              <w:pStyle w:val="ae"/>
              <w:rPr>
                <w:sz w:val="22"/>
                <w:szCs w:val="22"/>
              </w:rPr>
            </w:pPr>
            <w:r w:rsidRPr="00CC6FAD">
              <w:rPr>
                <w:sz w:val="22"/>
                <w:szCs w:val="22"/>
              </w:rPr>
              <w:t>Проведение азартных игр в игорных зонах (4.8.3)</w:t>
            </w:r>
          </w:p>
          <w:p w14:paraId="58BEEE5E" w14:textId="77777777" w:rsidR="00CC6FAD" w:rsidRPr="00CC6FAD" w:rsidRDefault="00CC6FAD" w:rsidP="009A7A6E">
            <w:pPr>
              <w:pStyle w:val="ae"/>
              <w:rPr>
                <w:sz w:val="22"/>
                <w:szCs w:val="22"/>
              </w:rPr>
            </w:pPr>
            <w:r w:rsidRPr="00CC6FAD">
              <w:rPr>
                <w:sz w:val="22"/>
                <w:szCs w:val="22"/>
              </w:rPr>
              <w:t>Служебные гаражи (4.9)</w:t>
            </w:r>
          </w:p>
          <w:p w14:paraId="2FCB8469" w14:textId="77777777" w:rsidR="00CC6FAD" w:rsidRPr="00CC6FAD" w:rsidRDefault="00CC6FAD" w:rsidP="009A7A6E">
            <w:pPr>
              <w:pStyle w:val="ae"/>
              <w:rPr>
                <w:sz w:val="22"/>
                <w:szCs w:val="22"/>
              </w:rPr>
            </w:pPr>
            <w:r w:rsidRPr="00CC6FAD">
              <w:rPr>
                <w:sz w:val="22"/>
                <w:szCs w:val="22"/>
              </w:rPr>
              <w:t>Объекты дорожного сервиса (4.9.1)</w:t>
            </w:r>
          </w:p>
          <w:p w14:paraId="2DA37814" w14:textId="77777777" w:rsidR="00CC6FAD" w:rsidRPr="00CC6FAD" w:rsidRDefault="00CC6FAD" w:rsidP="009A7A6E">
            <w:pPr>
              <w:pStyle w:val="ae"/>
              <w:rPr>
                <w:sz w:val="22"/>
                <w:szCs w:val="22"/>
              </w:rPr>
            </w:pPr>
            <w:r w:rsidRPr="00CC6FAD">
              <w:rPr>
                <w:sz w:val="22"/>
                <w:szCs w:val="22"/>
              </w:rPr>
              <w:t>Заправка транспортных средств (4.9.1.1)</w:t>
            </w:r>
          </w:p>
          <w:p w14:paraId="73425920" w14:textId="77777777" w:rsidR="00CC6FAD" w:rsidRPr="00CC6FAD" w:rsidRDefault="00CC6FAD" w:rsidP="009A7A6E">
            <w:pPr>
              <w:pStyle w:val="ae"/>
              <w:rPr>
                <w:sz w:val="22"/>
                <w:szCs w:val="22"/>
              </w:rPr>
            </w:pPr>
            <w:r w:rsidRPr="00CC6FAD">
              <w:rPr>
                <w:sz w:val="22"/>
                <w:szCs w:val="22"/>
              </w:rPr>
              <w:t>Обеспечение дорожного отдыха (4.9.1.2)</w:t>
            </w:r>
          </w:p>
          <w:p w14:paraId="536213DD" w14:textId="77777777" w:rsidR="00CC6FAD" w:rsidRPr="00CC6FAD" w:rsidRDefault="00CC6FAD" w:rsidP="009A7A6E">
            <w:pPr>
              <w:pStyle w:val="ae"/>
              <w:rPr>
                <w:sz w:val="22"/>
                <w:szCs w:val="22"/>
              </w:rPr>
            </w:pPr>
            <w:r w:rsidRPr="00CC6FAD">
              <w:rPr>
                <w:sz w:val="22"/>
                <w:szCs w:val="22"/>
              </w:rPr>
              <w:t>Автомобильные мойки (4.9.1.3)</w:t>
            </w:r>
          </w:p>
          <w:p w14:paraId="74A0ED35" w14:textId="77777777" w:rsidR="00CC6FAD" w:rsidRPr="00CC6FAD" w:rsidRDefault="00CC6FAD" w:rsidP="009A7A6E">
            <w:pPr>
              <w:pStyle w:val="ae"/>
              <w:rPr>
                <w:sz w:val="22"/>
                <w:szCs w:val="22"/>
              </w:rPr>
            </w:pPr>
            <w:r w:rsidRPr="00CC6FAD">
              <w:rPr>
                <w:sz w:val="22"/>
                <w:szCs w:val="22"/>
              </w:rPr>
              <w:t>Ремонт автомобилей (4.9.1.4)</w:t>
            </w:r>
          </w:p>
          <w:p w14:paraId="5CB907FB" w14:textId="77777777" w:rsidR="00CC6FAD" w:rsidRPr="00CC6FAD" w:rsidRDefault="00CC6FAD" w:rsidP="009A7A6E">
            <w:pPr>
              <w:pStyle w:val="ae"/>
              <w:rPr>
                <w:sz w:val="22"/>
                <w:szCs w:val="22"/>
              </w:rPr>
            </w:pPr>
            <w:r w:rsidRPr="00CC6FAD">
              <w:rPr>
                <w:sz w:val="22"/>
                <w:szCs w:val="22"/>
              </w:rPr>
              <w:t>Стоянка транспортных средств (4.9.2)</w:t>
            </w:r>
          </w:p>
          <w:p w14:paraId="41742098" w14:textId="77777777" w:rsidR="00CC6FAD" w:rsidRPr="00CC6FAD" w:rsidRDefault="00CC6FAD" w:rsidP="009A7A6E">
            <w:pPr>
              <w:pStyle w:val="ae"/>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1F133D17"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14:paraId="401B54FA"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7397C871"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20F19E26" w14:textId="77777777"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14:paraId="704CDE76" w14:textId="77777777" w:rsidR="00CC6FAD" w:rsidRPr="00CC6FAD" w:rsidRDefault="00CC6FAD" w:rsidP="009A7A6E">
            <w:pPr>
              <w:pStyle w:val="ae"/>
              <w:rPr>
                <w:sz w:val="22"/>
                <w:szCs w:val="22"/>
              </w:rPr>
            </w:pPr>
            <w:r w:rsidRPr="00CC6FAD">
              <w:rPr>
                <w:sz w:val="22"/>
                <w:szCs w:val="22"/>
              </w:rPr>
              <w:t>Приюты для животных (3.10.2)</w:t>
            </w:r>
          </w:p>
          <w:p w14:paraId="4FFF39B8" w14:textId="77777777"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14:paraId="0D563491"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3F2B67A8"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7F346EB8"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19888F1E" w14:textId="77777777" w:rsidR="00CC6FAD" w:rsidRPr="00CC6FAD" w:rsidRDefault="00CC6FAD" w:rsidP="009A7A6E">
            <w:pPr>
              <w:pStyle w:val="ae"/>
              <w:rPr>
                <w:sz w:val="22"/>
                <w:szCs w:val="22"/>
              </w:rPr>
            </w:pPr>
            <w:r w:rsidRPr="00CC6FAD">
              <w:rPr>
                <w:sz w:val="22"/>
                <w:szCs w:val="22"/>
              </w:rPr>
              <w:t xml:space="preserve">Склад (6.9) </w:t>
            </w:r>
          </w:p>
          <w:p w14:paraId="26E7388F" w14:textId="77777777" w:rsidR="00CC6FAD" w:rsidRPr="00CC6FAD" w:rsidRDefault="00CC6FAD" w:rsidP="009A7A6E">
            <w:pPr>
              <w:pStyle w:val="ae"/>
              <w:rPr>
                <w:sz w:val="22"/>
                <w:szCs w:val="22"/>
              </w:rPr>
            </w:pPr>
            <w:r w:rsidRPr="00CC6FAD">
              <w:rPr>
                <w:sz w:val="22"/>
                <w:szCs w:val="22"/>
              </w:rPr>
              <w:t>Складские площадки (6.9.1)</w:t>
            </w:r>
          </w:p>
        </w:tc>
        <w:tc>
          <w:tcPr>
            <w:tcW w:w="1200" w:type="pct"/>
          </w:tcPr>
          <w:p w14:paraId="0F718471"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04046907" w14:textId="77777777" w:rsidTr="00CC6FAD">
        <w:tc>
          <w:tcPr>
            <w:tcW w:w="266" w:type="pct"/>
            <w:shd w:val="clear" w:color="auto" w:fill="auto"/>
          </w:tcPr>
          <w:p w14:paraId="09DFFB7D"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70BFAAB2" w14:textId="77777777"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14:paraId="46DC301A" w14:textId="77777777" w:rsidTr="00CC6FAD">
        <w:tc>
          <w:tcPr>
            <w:tcW w:w="266" w:type="pct"/>
            <w:shd w:val="clear" w:color="auto" w:fill="auto"/>
          </w:tcPr>
          <w:p w14:paraId="583EF577"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025BB432" w14:textId="77777777"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14:paraId="131C9891" w14:textId="77777777" w:rsidR="00CC6FAD" w:rsidRPr="00CC6FAD" w:rsidRDefault="00CC6FAD" w:rsidP="009A7A6E">
            <w:pPr>
              <w:rPr>
                <w:sz w:val="22"/>
                <w:szCs w:val="22"/>
              </w:rPr>
            </w:pPr>
            <w:r w:rsidRPr="00CC6FAD">
              <w:rPr>
                <w:sz w:val="22"/>
                <w:szCs w:val="22"/>
              </w:rPr>
              <w:t>Коммунальное обслуживание (3.1)</w:t>
            </w:r>
          </w:p>
          <w:p w14:paraId="4B15A135"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17D65762"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14E2F803"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14:paraId="62514169" w14:textId="77777777" w:rsidR="00CC6FAD" w:rsidRPr="00CC6FAD" w:rsidRDefault="00CC6FAD" w:rsidP="009A7A6E">
            <w:pPr>
              <w:rPr>
                <w:sz w:val="22"/>
                <w:szCs w:val="22"/>
              </w:rPr>
            </w:pPr>
            <w:r w:rsidRPr="00CC6FAD">
              <w:rPr>
                <w:sz w:val="22"/>
                <w:szCs w:val="22"/>
              </w:rPr>
              <w:t>Здравоохранение (3.4)</w:t>
            </w:r>
          </w:p>
          <w:p w14:paraId="62474D6E"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472719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157BA424"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4354B219" w14:textId="77777777" w:rsidR="00CC6FAD" w:rsidRPr="00CC6FAD" w:rsidRDefault="00CC6FAD" w:rsidP="009A7A6E">
            <w:pPr>
              <w:pStyle w:val="ae"/>
              <w:rPr>
                <w:sz w:val="22"/>
                <w:szCs w:val="22"/>
              </w:rPr>
            </w:pPr>
            <w:r w:rsidRPr="00CC6FAD">
              <w:rPr>
                <w:sz w:val="22"/>
                <w:szCs w:val="22"/>
              </w:rPr>
              <w:t xml:space="preserve">Связь (6.8) </w:t>
            </w:r>
          </w:p>
          <w:p w14:paraId="23414BB1" w14:textId="77777777" w:rsidR="00CC6FAD" w:rsidRPr="00CC6FAD" w:rsidRDefault="00CC6FAD" w:rsidP="009A7A6E">
            <w:pPr>
              <w:pStyle w:val="ae"/>
              <w:rPr>
                <w:sz w:val="22"/>
                <w:szCs w:val="22"/>
              </w:rPr>
            </w:pPr>
            <w:r w:rsidRPr="00CC6FAD">
              <w:rPr>
                <w:sz w:val="22"/>
                <w:szCs w:val="22"/>
              </w:rPr>
              <w:t>Железнодорожные пути (7.1.1)</w:t>
            </w:r>
          </w:p>
          <w:p w14:paraId="1B017A47"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22BCB961" w14:textId="77777777" w:rsidR="00CC6FAD" w:rsidRPr="00CC6FAD" w:rsidRDefault="00CC6FAD" w:rsidP="009A7A6E">
            <w:pPr>
              <w:pStyle w:val="ae"/>
              <w:rPr>
                <w:sz w:val="22"/>
                <w:szCs w:val="22"/>
              </w:rPr>
            </w:pPr>
            <w:r w:rsidRPr="00CC6FAD">
              <w:rPr>
                <w:sz w:val="22"/>
                <w:szCs w:val="22"/>
              </w:rPr>
              <w:t>Использование лесов (10.0)</w:t>
            </w:r>
          </w:p>
          <w:p w14:paraId="3D2091EF"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14:paraId="258B538B" w14:textId="77777777" w:rsidR="00CC6FAD" w:rsidRPr="00CC6FAD" w:rsidRDefault="00CC6FAD" w:rsidP="009A7A6E">
            <w:pPr>
              <w:pStyle w:val="ae"/>
              <w:rPr>
                <w:sz w:val="22"/>
                <w:szCs w:val="22"/>
              </w:rPr>
            </w:pPr>
            <w:r w:rsidRPr="00CC6FAD">
              <w:rPr>
                <w:sz w:val="22"/>
                <w:szCs w:val="22"/>
              </w:rPr>
              <w:t>Служебные гаражи (4.9)</w:t>
            </w:r>
          </w:p>
          <w:p w14:paraId="6D10CD8A" w14:textId="77777777" w:rsidR="00CC6FAD" w:rsidRPr="00CC6FAD" w:rsidRDefault="00CC6FAD" w:rsidP="009A7A6E">
            <w:pPr>
              <w:jc w:val="both"/>
              <w:rPr>
                <w:sz w:val="22"/>
                <w:szCs w:val="22"/>
              </w:rPr>
            </w:pPr>
            <w:r w:rsidRPr="00CC6FAD">
              <w:rPr>
                <w:sz w:val="22"/>
                <w:szCs w:val="22"/>
              </w:rPr>
              <w:t>Объекты дорожного сервиса (4.9.1)</w:t>
            </w:r>
          </w:p>
          <w:p w14:paraId="38AA235D"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721B86EA" w14:textId="77777777" w:rsidR="00CC6FAD" w:rsidRPr="00CC6FAD" w:rsidRDefault="00CC6FAD" w:rsidP="009A7A6E">
            <w:pPr>
              <w:jc w:val="both"/>
              <w:rPr>
                <w:sz w:val="22"/>
                <w:szCs w:val="22"/>
              </w:rPr>
            </w:pPr>
            <w:r w:rsidRPr="00CC6FAD">
              <w:rPr>
                <w:sz w:val="22"/>
                <w:szCs w:val="22"/>
              </w:rPr>
              <w:t>Автомобильные мойки (4.9.1.3)</w:t>
            </w:r>
          </w:p>
          <w:p w14:paraId="2513C0EF" w14:textId="77777777" w:rsidR="00CC6FAD" w:rsidRPr="00CC6FAD" w:rsidRDefault="00CC6FAD" w:rsidP="009A7A6E">
            <w:pPr>
              <w:jc w:val="both"/>
              <w:rPr>
                <w:sz w:val="22"/>
                <w:szCs w:val="22"/>
              </w:rPr>
            </w:pPr>
            <w:r w:rsidRPr="00CC6FAD">
              <w:rPr>
                <w:sz w:val="22"/>
                <w:szCs w:val="22"/>
              </w:rPr>
              <w:t>Ремонт автомобилей (4.9.1.4)</w:t>
            </w:r>
          </w:p>
          <w:p w14:paraId="01DD6978"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2623CF80" w14:textId="77777777" w:rsidR="00CC6FAD" w:rsidRPr="00CC6FAD" w:rsidRDefault="00CC6FAD" w:rsidP="009A7A6E">
            <w:pPr>
              <w:pStyle w:val="ae"/>
              <w:rPr>
                <w:sz w:val="22"/>
                <w:szCs w:val="22"/>
              </w:rPr>
            </w:pPr>
          </w:p>
        </w:tc>
      </w:tr>
      <w:tr w:rsidR="00CC6FAD" w:rsidRPr="00CC6FAD" w14:paraId="455B9FA6" w14:textId="77777777" w:rsidTr="00CC6FAD">
        <w:tc>
          <w:tcPr>
            <w:tcW w:w="266" w:type="pct"/>
            <w:shd w:val="clear" w:color="auto" w:fill="auto"/>
          </w:tcPr>
          <w:p w14:paraId="082E34AF"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6FA7CBE1" w14:textId="77777777"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14:paraId="13455A52" w14:textId="77777777" w:rsidR="00CC6FAD" w:rsidRPr="00CC6FAD" w:rsidRDefault="00CC6FAD" w:rsidP="009A7A6E">
            <w:pPr>
              <w:rPr>
                <w:sz w:val="22"/>
                <w:szCs w:val="22"/>
              </w:rPr>
            </w:pPr>
            <w:r w:rsidRPr="00CC6FAD">
              <w:rPr>
                <w:sz w:val="22"/>
                <w:szCs w:val="22"/>
              </w:rPr>
              <w:t>Коммунальное обслуживание (3.1)</w:t>
            </w:r>
          </w:p>
          <w:p w14:paraId="66A6BEB3"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25EEBABC"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27E92BE" w14:textId="77777777" w:rsidR="00CC6FAD" w:rsidRPr="00CC6FAD" w:rsidRDefault="00CC6FAD" w:rsidP="009A7A6E">
            <w:pPr>
              <w:pStyle w:val="ae"/>
              <w:rPr>
                <w:sz w:val="22"/>
                <w:szCs w:val="22"/>
              </w:rPr>
            </w:pPr>
            <w:r w:rsidRPr="00CC6FAD">
              <w:rPr>
                <w:sz w:val="22"/>
                <w:szCs w:val="22"/>
              </w:rPr>
              <w:t>Железнодорожные пути (7.1.1)</w:t>
            </w:r>
          </w:p>
          <w:p w14:paraId="5CD051B2"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3EDB0F3A" w14:textId="77777777" w:rsidR="00CC6FAD" w:rsidRPr="00CC6FAD" w:rsidRDefault="00CC6FAD" w:rsidP="009A7A6E">
            <w:pPr>
              <w:pStyle w:val="ae"/>
              <w:rPr>
                <w:sz w:val="22"/>
                <w:szCs w:val="22"/>
              </w:rPr>
            </w:pPr>
            <w:r w:rsidRPr="00CC6FAD">
              <w:rPr>
                <w:sz w:val="22"/>
                <w:szCs w:val="22"/>
              </w:rPr>
              <w:t>Трубопроводный транспорт (7.5)</w:t>
            </w:r>
          </w:p>
          <w:p w14:paraId="74E3FDAF"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8805B4"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224FB038"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66282869" w14:textId="77777777" w:rsidR="00CC6FAD" w:rsidRPr="00CC6FAD" w:rsidRDefault="00CC6FAD" w:rsidP="009A7A6E">
            <w:pPr>
              <w:rPr>
                <w:sz w:val="22"/>
                <w:szCs w:val="22"/>
              </w:rPr>
            </w:pPr>
            <w:r w:rsidRPr="00CC6FAD">
              <w:rPr>
                <w:sz w:val="22"/>
                <w:szCs w:val="22"/>
              </w:rPr>
              <w:t>Здравоохранение (3.4)</w:t>
            </w:r>
          </w:p>
          <w:p w14:paraId="2DA33CB5"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A5CA93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7FD3BAE7"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78B624A7" w14:textId="77777777" w:rsidR="00CC6FAD" w:rsidRPr="00CC6FAD" w:rsidRDefault="00CC6FAD" w:rsidP="009A7A6E">
            <w:pPr>
              <w:pStyle w:val="ae"/>
              <w:rPr>
                <w:sz w:val="22"/>
                <w:szCs w:val="22"/>
              </w:rPr>
            </w:pPr>
            <w:r w:rsidRPr="00CC6FAD">
              <w:rPr>
                <w:sz w:val="22"/>
                <w:szCs w:val="22"/>
              </w:rPr>
              <w:t>Общежития (3.2.4)</w:t>
            </w:r>
          </w:p>
          <w:p w14:paraId="7EA91ADE" w14:textId="77777777" w:rsidR="00CC6FAD" w:rsidRPr="00CC6FAD" w:rsidRDefault="00CC6FAD" w:rsidP="009A7A6E">
            <w:pPr>
              <w:pStyle w:val="ae"/>
              <w:rPr>
                <w:sz w:val="22"/>
                <w:szCs w:val="22"/>
              </w:rPr>
            </w:pPr>
            <w:r w:rsidRPr="00CC6FAD">
              <w:rPr>
                <w:sz w:val="22"/>
                <w:szCs w:val="22"/>
              </w:rPr>
              <w:t>Связь (6.8)</w:t>
            </w:r>
          </w:p>
        </w:tc>
        <w:tc>
          <w:tcPr>
            <w:tcW w:w="1200" w:type="pct"/>
          </w:tcPr>
          <w:p w14:paraId="3878AEC2" w14:textId="77777777" w:rsidR="00CC6FAD" w:rsidRPr="00CC6FAD" w:rsidRDefault="00CC6FAD" w:rsidP="009A7A6E">
            <w:pPr>
              <w:pStyle w:val="ae"/>
              <w:rPr>
                <w:sz w:val="22"/>
                <w:szCs w:val="22"/>
              </w:rPr>
            </w:pPr>
            <w:r w:rsidRPr="00CC6FAD">
              <w:rPr>
                <w:sz w:val="22"/>
                <w:szCs w:val="22"/>
              </w:rPr>
              <w:t>Служебные гаражи (4.9)</w:t>
            </w:r>
          </w:p>
          <w:p w14:paraId="08D528EA" w14:textId="77777777" w:rsidR="00CC6FAD" w:rsidRPr="00CC6FAD" w:rsidRDefault="00CC6FAD" w:rsidP="009A7A6E">
            <w:pPr>
              <w:jc w:val="both"/>
              <w:rPr>
                <w:sz w:val="22"/>
                <w:szCs w:val="22"/>
              </w:rPr>
            </w:pPr>
            <w:r w:rsidRPr="00CC6FAD">
              <w:rPr>
                <w:sz w:val="22"/>
                <w:szCs w:val="22"/>
              </w:rPr>
              <w:t>Объекты дорожного сервиса (4.9.1)</w:t>
            </w:r>
          </w:p>
          <w:p w14:paraId="748F43B7"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3725B1DA" w14:textId="77777777" w:rsidR="00CC6FAD" w:rsidRPr="00CC6FAD" w:rsidRDefault="00CC6FAD" w:rsidP="009A7A6E">
            <w:pPr>
              <w:jc w:val="both"/>
              <w:rPr>
                <w:sz w:val="22"/>
                <w:szCs w:val="22"/>
              </w:rPr>
            </w:pPr>
            <w:r w:rsidRPr="00CC6FAD">
              <w:rPr>
                <w:sz w:val="22"/>
                <w:szCs w:val="22"/>
              </w:rPr>
              <w:t>Автомобильные мойки (4.9.1.3)</w:t>
            </w:r>
          </w:p>
          <w:p w14:paraId="3C24C11A" w14:textId="77777777" w:rsidR="00CC6FAD" w:rsidRPr="00CC6FAD" w:rsidRDefault="00CC6FAD" w:rsidP="009A7A6E">
            <w:pPr>
              <w:jc w:val="both"/>
              <w:rPr>
                <w:sz w:val="22"/>
                <w:szCs w:val="22"/>
              </w:rPr>
            </w:pPr>
            <w:r w:rsidRPr="00CC6FAD">
              <w:rPr>
                <w:sz w:val="22"/>
                <w:szCs w:val="22"/>
              </w:rPr>
              <w:t>Ремонт автомобилей (4.9.1.4)</w:t>
            </w:r>
          </w:p>
          <w:p w14:paraId="6910D22B" w14:textId="77777777"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14:paraId="157BD3A2" w14:textId="77777777" w:rsidTr="00CC6FAD">
        <w:tc>
          <w:tcPr>
            <w:tcW w:w="266" w:type="pct"/>
            <w:shd w:val="clear" w:color="auto" w:fill="auto"/>
          </w:tcPr>
          <w:p w14:paraId="69BE0EB3"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3B46C99C" w14:textId="77777777"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14:paraId="25B144AF" w14:textId="77777777" w:rsidR="00CC6FAD" w:rsidRPr="00CC6FAD" w:rsidRDefault="00CC6FAD" w:rsidP="009A7A6E">
            <w:pPr>
              <w:pStyle w:val="112"/>
              <w:jc w:val="both"/>
              <w:rPr>
                <w:szCs w:val="22"/>
              </w:rPr>
            </w:pPr>
            <w:r w:rsidRPr="00CC6FAD">
              <w:rPr>
                <w:szCs w:val="22"/>
              </w:rPr>
              <w:t>Объекты дорожного сервиса (4.9.1)</w:t>
            </w:r>
          </w:p>
          <w:p w14:paraId="1CA4AD57" w14:textId="77777777" w:rsidR="00CC6FAD" w:rsidRPr="00CC6FAD" w:rsidRDefault="00CC6FAD" w:rsidP="009A7A6E">
            <w:pPr>
              <w:pStyle w:val="ae"/>
              <w:rPr>
                <w:sz w:val="22"/>
                <w:szCs w:val="22"/>
              </w:rPr>
            </w:pPr>
            <w:r w:rsidRPr="00CC6FAD">
              <w:rPr>
                <w:sz w:val="22"/>
                <w:szCs w:val="22"/>
              </w:rPr>
              <w:t xml:space="preserve">Транспорт (7.0) </w:t>
            </w:r>
          </w:p>
          <w:p w14:paraId="749AAC2F" w14:textId="77777777" w:rsidR="00CC6FAD" w:rsidRPr="00CC6FAD" w:rsidRDefault="00CC6FAD" w:rsidP="009A7A6E">
            <w:pPr>
              <w:pStyle w:val="112"/>
              <w:jc w:val="both"/>
              <w:rPr>
                <w:szCs w:val="22"/>
              </w:rPr>
            </w:pPr>
            <w:r w:rsidRPr="00CC6FAD">
              <w:rPr>
                <w:szCs w:val="22"/>
              </w:rPr>
              <w:t>Железнодорожный транспорт (7.1)</w:t>
            </w:r>
          </w:p>
          <w:p w14:paraId="6CCC6F26" w14:textId="77777777" w:rsidR="00CC6FAD" w:rsidRPr="00CC6FAD" w:rsidRDefault="00CC6FAD" w:rsidP="009A7A6E">
            <w:pPr>
              <w:pStyle w:val="112"/>
              <w:jc w:val="both"/>
              <w:rPr>
                <w:szCs w:val="22"/>
              </w:rPr>
            </w:pPr>
            <w:r w:rsidRPr="00CC6FAD">
              <w:rPr>
                <w:szCs w:val="22"/>
              </w:rPr>
              <w:t>Железнодорожные пути (7.1.1)</w:t>
            </w:r>
          </w:p>
          <w:p w14:paraId="79D0EA2E"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5EB4DDC5" w14:textId="77777777" w:rsidR="00CC6FAD" w:rsidRPr="00CC6FAD" w:rsidRDefault="00CC6FAD" w:rsidP="009A7A6E">
            <w:pPr>
              <w:pStyle w:val="112"/>
              <w:jc w:val="both"/>
              <w:rPr>
                <w:szCs w:val="22"/>
              </w:rPr>
            </w:pPr>
            <w:r w:rsidRPr="00CC6FAD">
              <w:rPr>
                <w:szCs w:val="22"/>
              </w:rPr>
              <w:t>Автомобильный транспорт (7.2)</w:t>
            </w:r>
          </w:p>
          <w:p w14:paraId="5BACC088" w14:textId="77777777" w:rsidR="00CC6FAD" w:rsidRPr="00CC6FAD" w:rsidRDefault="00CC6FAD" w:rsidP="009A7A6E">
            <w:pPr>
              <w:pStyle w:val="112"/>
              <w:jc w:val="both"/>
              <w:rPr>
                <w:szCs w:val="22"/>
              </w:rPr>
            </w:pPr>
            <w:r w:rsidRPr="00CC6FAD">
              <w:rPr>
                <w:szCs w:val="22"/>
              </w:rPr>
              <w:t>Размещение автомобильных дорог (7.2.1)</w:t>
            </w:r>
          </w:p>
          <w:p w14:paraId="0D6305D0"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2AE2BF53"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57D2A6EC" w14:textId="77777777" w:rsidR="00CC6FAD" w:rsidRPr="00CC6FAD" w:rsidRDefault="00CC6FAD" w:rsidP="009A7A6E">
            <w:pPr>
              <w:pStyle w:val="112"/>
              <w:jc w:val="both"/>
              <w:rPr>
                <w:szCs w:val="22"/>
              </w:rPr>
            </w:pPr>
            <w:r w:rsidRPr="00CC6FAD">
              <w:rPr>
                <w:szCs w:val="22"/>
              </w:rPr>
              <w:t>Водный транспорт (7.3)</w:t>
            </w:r>
          </w:p>
          <w:p w14:paraId="475A886C" w14:textId="77777777" w:rsidR="00CC6FAD" w:rsidRPr="00CC6FAD" w:rsidRDefault="00CC6FAD" w:rsidP="009A7A6E">
            <w:pPr>
              <w:pStyle w:val="112"/>
              <w:jc w:val="both"/>
              <w:rPr>
                <w:szCs w:val="22"/>
              </w:rPr>
            </w:pPr>
            <w:r w:rsidRPr="00CC6FAD">
              <w:rPr>
                <w:szCs w:val="22"/>
              </w:rPr>
              <w:t>Воздушный транспорт (7.4)</w:t>
            </w:r>
          </w:p>
          <w:p w14:paraId="77306528" w14:textId="77777777" w:rsidR="00CC6FAD" w:rsidRPr="00CC6FAD" w:rsidRDefault="00CC6FAD" w:rsidP="009A7A6E">
            <w:pPr>
              <w:pStyle w:val="112"/>
              <w:jc w:val="both"/>
              <w:rPr>
                <w:szCs w:val="22"/>
              </w:rPr>
            </w:pPr>
            <w:r w:rsidRPr="00CC6FAD">
              <w:rPr>
                <w:szCs w:val="22"/>
              </w:rPr>
              <w:t>Трубопроводный транспорт (7.5)</w:t>
            </w:r>
          </w:p>
          <w:p w14:paraId="16A5AC24" w14:textId="77777777" w:rsidR="00CC6FAD" w:rsidRPr="00CC6FAD" w:rsidRDefault="00CC6FAD" w:rsidP="009A7A6E">
            <w:pPr>
              <w:pStyle w:val="112"/>
              <w:jc w:val="both"/>
              <w:rPr>
                <w:szCs w:val="22"/>
              </w:rPr>
            </w:pPr>
            <w:r w:rsidRPr="00CC6FAD">
              <w:rPr>
                <w:szCs w:val="22"/>
              </w:rPr>
              <w:t>Внеуличный транспорт (7.6)</w:t>
            </w:r>
          </w:p>
        </w:tc>
        <w:tc>
          <w:tcPr>
            <w:tcW w:w="1255" w:type="pct"/>
          </w:tcPr>
          <w:p w14:paraId="6CC99740" w14:textId="77777777" w:rsidR="00CC6FAD" w:rsidRPr="00CC6FAD" w:rsidRDefault="00CC6FAD" w:rsidP="009A7A6E">
            <w:pPr>
              <w:rPr>
                <w:sz w:val="22"/>
                <w:szCs w:val="22"/>
              </w:rPr>
            </w:pPr>
            <w:r w:rsidRPr="00CC6FAD">
              <w:rPr>
                <w:sz w:val="22"/>
                <w:szCs w:val="22"/>
              </w:rPr>
              <w:t>Здравоохранение (3.4)</w:t>
            </w:r>
          </w:p>
          <w:p w14:paraId="0CBC589B"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09FEA95"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01F7196B"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7F96D5B0" w14:textId="77777777" w:rsidR="00CC6FAD" w:rsidRPr="00CC6FAD" w:rsidRDefault="00CC6FAD" w:rsidP="009A7A6E">
            <w:pPr>
              <w:pStyle w:val="112"/>
              <w:jc w:val="both"/>
              <w:rPr>
                <w:szCs w:val="22"/>
              </w:rPr>
            </w:pPr>
            <w:r w:rsidRPr="00CC6FAD">
              <w:rPr>
                <w:szCs w:val="22"/>
              </w:rPr>
              <w:t>Служебные гаражи (4.9)</w:t>
            </w:r>
          </w:p>
          <w:p w14:paraId="5890CD81" w14:textId="77777777" w:rsidR="00CC6FAD" w:rsidRPr="00CC6FAD" w:rsidRDefault="00CC6FAD" w:rsidP="009A7A6E">
            <w:pPr>
              <w:pStyle w:val="112"/>
              <w:jc w:val="both"/>
              <w:rPr>
                <w:szCs w:val="22"/>
              </w:rPr>
            </w:pPr>
            <w:r w:rsidRPr="00CC6FAD">
              <w:rPr>
                <w:szCs w:val="22"/>
              </w:rPr>
              <w:t>Стоянка транспортных средств (4.9.2)</w:t>
            </w:r>
          </w:p>
          <w:p w14:paraId="4628B57D" w14:textId="77777777" w:rsidR="00CC6FAD" w:rsidRPr="00CC6FAD" w:rsidRDefault="00CC6FAD" w:rsidP="009A7A6E">
            <w:pPr>
              <w:pStyle w:val="112"/>
              <w:jc w:val="both"/>
              <w:rPr>
                <w:szCs w:val="22"/>
              </w:rPr>
            </w:pPr>
            <w:r w:rsidRPr="00CC6FAD">
              <w:rPr>
                <w:szCs w:val="22"/>
              </w:rPr>
              <w:t>Использование лесов (10.0)</w:t>
            </w:r>
          </w:p>
        </w:tc>
        <w:tc>
          <w:tcPr>
            <w:tcW w:w="1200" w:type="pct"/>
          </w:tcPr>
          <w:p w14:paraId="22C75E45" w14:textId="77777777" w:rsidR="00CC6FAD" w:rsidRPr="00CC6FAD" w:rsidRDefault="00CC6FAD" w:rsidP="009A7A6E">
            <w:pPr>
              <w:pStyle w:val="ae"/>
              <w:rPr>
                <w:sz w:val="22"/>
                <w:szCs w:val="22"/>
              </w:rPr>
            </w:pPr>
            <w:r w:rsidRPr="00CC6FAD">
              <w:rPr>
                <w:sz w:val="22"/>
                <w:szCs w:val="22"/>
              </w:rPr>
              <w:t>Коммунальное обслуживание (3.1)</w:t>
            </w:r>
          </w:p>
          <w:p w14:paraId="55783915"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0032C76E"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719708C" w14:textId="77777777" w:rsidR="00CC6FAD" w:rsidRPr="00CC6FAD" w:rsidRDefault="00CC6FAD" w:rsidP="009A7A6E">
            <w:pPr>
              <w:pStyle w:val="112"/>
              <w:jc w:val="both"/>
              <w:rPr>
                <w:szCs w:val="22"/>
              </w:rPr>
            </w:pPr>
            <w:r w:rsidRPr="00CC6FAD">
              <w:rPr>
                <w:szCs w:val="22"/>
              </w:rPr>
              <w:t>Связь (6.8)</w:t>
            </w:r>
          </w:p>
          <w:p w14:paraId="65FF7D6E" w14:textId="77777777"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14:paraId="4A71B5DB" w14:textId="77777777" w:rsidTr="00CC6FAD">
        <w:tc>
          <w:tcPr>
            <w:tcW w:w="266" w:type="pct"/>
            <w:shd w:val="clear" w:color="auto" w:fill="auto"/>
          </w:tcPr>
          <w:p w14:paraId="4A72AC31"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2C44B270" w14:textId="77777777"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w:t>
            </w:r>
            <w:proofErr w:type="spellStart"/>
            <w:r w:rsidRPr="00CC6FAD">
              <w:rPr>
                <w:szCs w:val="22"/>
              </w:rPr>
              <w:t>нТ</w:t>
            </w:r>
            <w:proofErr w:type="spellEnd"/>
            <w:r w:rsidRPr="00CC6FAD">
              <w:rPr>
                <w:szCs w:val="22"/>
              </w:rPr>
              <w:t>)</w:t>
            </w:r>
          </w:p>
        </w:tc>
        <w:tc>
          <w:tcPr>
            <w:tcW w:w="1313" w:type="pct"/>
          </w:tcPr>
          <w:p w14:paraId="627E35F9" w14:textId="77777777" w:rsidR="00CC6FAD" w:rsidRPr="00CC6FAD" w:rsidRDefault="00CC6FAD" w:rsidP="009A7A6E">
            <w:pPr>
              <w:pStyle w:val="112"/>
              <w:jc w:val="both"/>
              <w:rPr>
                <w:szCs w:val="22"/>
              </w:rPr>
            </w:pPr>
            <w:r w:rsidRPr="00CC6FAD">
              <w:rPr>
                <w:szCs w:val="22"/>
              </w:rPr>
              <w:t>Объекты дорожного сервиса (4.9.1)</w:t>
            </w:r>
          </w:p>
          <w:p w14:paraId="1EE96FA5" w14:textId="77777777" w:rsidR="00CC6FAD" w:rsidRPr="00CC6FAD" w:rsidRDefault="00CC6FAD" w:rsidP="009A7A6E">
            <w:pPr>
              <w:pStyle w:val="ae"/>
              <w:rPr>
                <w:sz w:val="22"/>
                <w:szCs w:val="22"/>
              </w:rPr>
            </w:pPr>
            <w:r w:rsidRPr="00CC6FAD">
              <w:rPr>
                <w:sz w:val="22"/>
                <w:szCs w:val="22"/>
              </w:rPr>
              <w:t xml:space="preserve">Транспорт (7.0) </w:t>
            </w:r>
          </w:p>
          <w:p w14:paraId="7C6CCCC7" w14:textId="77777777" w:rsidR="00CC6FAD" w:rsidRPr="00CC6FAD" w:rsidRDefault="00CC6FAD" w:rsidP="009A7A6E">
            <w:pPr>
              <w:pStyle w:val="112"/>
              <w:jc w:val="both"/>
              <w:rPr>
                <w:szCs w:val="22"/>
              </w:rPr>
            </w:pPr>
            <w:r w:rsidRPr="00CC6FAD">
              <w:rPr>
                <w:szCs w:val="22"/>
              </w:rPr>
              <w:t>Железнодорожный транспорт (7.1)</w:t>
            </w:r>
          </w:p>
          <w:p w14:paraId="74F8E534" w14:textId="77777777" w:rsidR="00CC6FAD" w:rsidRPr="00CC6FAD" w:rsidRDefault="00CC6FAD" w:rsidP="009A7A6E">
            <w:pPr>
              <w:pStyle w:val="112"/>
              <w:jc w:val="both"/>
              <w:rPr>
                <w:szCs w:val="22"/>
              </w:rPr>
            </w:pPr>
            <w:r w:rsidRPr="00CC6FAD">
              <w:rPr>
                <w:szCs w:val="22"/>
              </w:rPr>
              <w:t>Железнодорожные пути (7.1.1)</w:t>
            </w:r>
          </w:p>
          <w:p w14:paraId="0B7DDFEC"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77042717" w14:textId="77777777" w:rsidR="00CC6FAD" w:rsidRPr="00CC6FAD" w:rsidRDefault="00CC6FAD" w:rsidP="009A7A6E">
            <w:pPr>
              <w:pStyle w:val="112"/>
              <w:jc w:val="both"/>
              <w:rPr>
                <w:szCs w:val="22"/>
              </w:rPr>
            </w:pPr>
            <w:r w:rsidRPr="00CC6FAD">
              <w:rPr>
                <w:szCs w:val="22"/>
              </w:rPr>
              <w:t>Автомобильный транспорт (7.2)</w:t>
            </w:r>
          </w:p>
          <w:p w14:paraId="755C8CB2" w14:textId="77777777" w:rsidR="00CC6FAD" w:rsidRPr="00CC6FAD" w:rsidRDefault="00CC6FAD" w:rsidP="009A7A6E">
            <w:pPr>
              <w:pStyle w:val="112"/>
              <w:jc w:val="both"/>
              <w:rPr>
                <w:szCs w:val="22"/>
              </w:rPr>
            </w:pPr>
            <w:r w:rsidRPr="00CC6FAD">
              <w:rPr>
                <w:szCs w:val="22"/>
              </w:rPr>
              <w:t>Размещение автомобильных дорог (7.2.1)</w:t>
            </w:r>
          </w:p>
          <w:p w14:paraId="7A8E85DE"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48B28391"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036E3D80" w14:textId="77777777" w:rsidR="00CC6FAD" w:rsidRPr="00CC6FAD" w:rsidRDefault="00CC6FAD" w:rsidP="009A7A6E">
            <w:pPr>
              <w:pStyle w:val="112"/>
              <w:jc w:val="both"/>
              <w:rPr>
                <w:szCs w:val="22"/>
              </w:rPr>
            </w:pPr>
            <w:r w:rsidRPr="00CC6FAD">
              <w:rPr>
                <w:szCs w:val="22"/>
              </w:rPr>
              <w:t>Водный транспорт (7.3)</w:t>
            </w:r>
          </w:p>
          <w:p w14:paraId="373A1996" w14:textId="77777777" w:rsidR="00CC6FAD" w:rsidRPr="00CC6FAD" w:rsidRDefault="00CC6FAD" w:rsidP="009A7A6E">
            <w:pPr>
              <w:pStyle w:val="112"/>
              <w:jc w:val="both"/>
              <w:rPr>
                <w:szCs w:val="22"/>
              </w:rPr>
            </w:pPr>
            <w:r w:rsidRPr="00CC6FAD">
              <w:rPr>
                <w:szCs w:val="22"/>
              </w:rPr>
              <w:t>Воздушный транспорт (7.4)</w:t>
            </w:r>
          </w:p>
          <w:p w14:paraId="4AF47146" w14:textId="77777777" w:rsidR="00CC6FAD" w:rsidRPr="00CC6FAD" w:rsidRDefault="00CC6FAD" w:rsidP="009A7A6E">
            <w:pPr>
              <w:pStyle w:val="112"/>
              <w:jc w:val="both"/>
              <w:rPr>
                <w:szCs w:val="22"/>
              </w:rPr>
            </w:pPr>
            <w:r w:rsidRPr="00CC6FAD">
              <w:rPr>
                <w:szCs w:val="22"/>
              </w:rPr>
              <w:t>Трубопроводный транспорт (7.5)</w:t>
            </w:r>
          </w:p>
          <w:p w14:paraId="1EAA65D8" w14:textId="77777777" w:rsidR="00CC6FAD" w:rsidRPr="00CC6FAD" w:rsidRDefault="00CC6FAD" w:rsidP="009A7A6E">
            <w:pPr>
              <w:pStyle w:val="112"/>
              <w:jc w:val="both"/>
              <w:rPr>
                <w:szCs w:val="22"/>
              </w:rPr>
            </w:pPr>
            <w:r w:rsidRPr="00CC6FAD">
              <w:rPr>
                <w:szCs w:val="22"/>
              </w:rPr>
              <w:lastRenderedPageBreak/>
              <w:t>Внеуличный транспорт (7.6)</w:t>
            </w:r>
          </w:p>
          <w:p w14:paraId="0A11DA07"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E5E7C0"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33F8AD35" w14:textId="77777777"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14:paraId="661998C7"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7F06F1EA" w14:textId="77777777" w:rsidR="00CC6FAD" w:rsidRPr="00CC6FAD" w:rsidRDefault="00CC6FAD" w:rsidP="009A7A6E">
            <w:pPr>
              <w:pStyle w:val="112"/>
              <w:jc w:val="both"/>
              <w:rPr>
                <w:szCs w:val="22"/>
              </w:rPr>
            </w:pPr>
            <w:r w:rsidRPr="00CC6FAD">
              <w:rPr>
                <w:szCs w:val="22"/>
              </w:rPr>
              <w:t>Общежития (3.2.4)</w:t>
            </w:r>
          </w:p>
          <w:p w14:paraId="487BA63A" w14:textId="77777777" w:rsidR="00CC6FAD" w:rsidRPr="00CC6FAD" w:rsidRDefault="00CC6FAD" w:rsidP="009A7A6E">
            <w:pPr>
              <w:rPr>
                <w:sz w:val="22"/>
                <w:szCs w:val="22"/>
              </w:rPr>
            </w:pPr>
            <w:r w:rsidRPr="00CC6FAD">
              <w:rPr>
                <w:sz w:val="22"/>
                <w:szCs w:val="22"/>
              </w:rPr>
              <w:t>Здравоохранение (3.4)</w:t>
            </w:r>
          </w:p>
          <w:p w14:paraId="4AA4E19A"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26FA55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0025DC23"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477AD7AC" w14:textId="77777777" w:rsidR="00CC6FAD" w:rsidRPr="00CC6FAD" w:rsidRDefault="00CC6FAD" w:rsidP="009A7A6E">
            <w:pPr>
              <w:pStyle w:val="112"/>
              <w:jc w:val="both"/>
              <w:rPr>
                <w:szCs w:val="22"/>
              </w:rPr>
            </w:pPr>
            <w:r w:rsidRPr="00CC6FAD">
              <w:rPr>
                <w:szCs w:val="22"/>
              </w:rPr>
              <w:t>Гостиничное обслуживание (4.7)</w:t>
            </w:r>
          </w:p>
          <w:p w14:paraId="4EB0BABA" w14:textId="77777777" w:rsidR="00CC6FAD" w:rsidRPr="00CC6FAD" w:rsidRDefault="00CC6FAD" w:rsidP="009A7A6E">
            <w:pPr>
              <w:pStyle w:val="112"/>
              <w:jc w:val="both"/>
              <w:rPr>
                <w:szCs w:val="22"/>
              </w:rPr>
            </w:pPr>
            <w:r w:rsidRPr="00CC6FAD">
              <w:rPr>
                <w:szCs w:val="22"/>
              </w:rPr>
              <w:t>Служебные гаражи (4.9)</w:t>
            </w:r>
          </w:p>
          <w:p w14:paraId="6CF8403E" w14:textId="77777777"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14:paraId="0AC58017" w14:textId="77777777" w:rsidR="00CC6FAD" w:rsidRPr="00CC6FAD" w:rsidRDefault="00CC6FAD" w:rsidP="009A7A6E">
            <w:pPr>
              <w:pStyle w:val="ae"/>
              <w:rPr>
                <w:sz w:val="22"/>
                <w:szCs w:val="22"/>
              </w:rPr>
            </w:pPr>
            <w:r w:rsidRPr="00CC6FAD">
              <w:rPr>
                <w:sz w:val="22"/>
                <w:szCs w:val="22"/>
              </w:rPr>
              <w:t>Коммунальное обслуживание (3.1)</w:t>
            </w:r>
          </w:p>
          <w:p w14:paraId="55CFA5AE"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1A13EE50"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9AA2E56" w14:textId="77777777" w:rsidR="00CC6FAD" w:rsidRPr="00CC6FAD" w:rsidRDefault="00CC6FAD" w:rsidP="009A7A6E">
            <w:pPr>
              <w:rPr>
                <w:sz w:val="22"/>
                <w:szCs w:val="22"/>
              </w:rPr>
            </w:pPr>
            <w:r w:rsidRPr="00CC6FAD">
              <w:rPr>
                <w:sz w:val="22"/>
                <w:szCs w:val="22"/>
              </w:rPr>
              <w:t>Деловое управление (4.1)</w:t>
            </w:r>
          </w:p>
          <w:p w14:paraId="60C0405A" w14:textId="77777777" w:rsidR="00CC6FAD" w:rsidRPr="00CC6FAD" w:rsidRDefault="00CC6FAD" w:rsidP="009A7A6E">
            <w:pPr>
              <w:pStyle w:val="112"/>
              <w:jc w:val="both"/>
              <w:rPr>
                <w:szCs w:val="22"/>
              </w:rPr>
            </w:pPr>
            <w:r w:rsidRPr="00CC6FAD">
              <w:rPr>
                <w:szCs w:val="22"/>
              </w:rPr>
              <w:t>Связь (6.8)</w:t>
            </w:r>
          </w:p>
        </w:tc>
      </w:tr>
      <w:tr w:rsidR="00CC6FAD" w:rsidRPr="00CC6FAD" w14:paraId="3F89719F" w14:textId="77777777" w:rsidTr="00CC6FAD">
        <w:tc>
          <w:tcPr>
            <w:tcW w:w="266" w:type="pct"/>
            <w:shd w:val="clear" w:color="auto" w:fill="auto"/>
          </w:tcPr>
          <w:p w14:paraId="32377391"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145943C4" w14:textId="77777777"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14:paraId="41AA7EFC" w14:textId="77777777" w:rsidTr="00CC6FAD">
        <w:tc>
          <w:tcPr>
            <w:tcW w:w="266" w:type="pct"/>
            <w:shd w:val="clear" w:color="auto" w:fill="auto"/>
          </w:tcPr>
          <w:p w14:paraId="16D8BC2D"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3B7D4E8" w14:textId="77777777"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14:paraId="0E6F717F" w14:textId="77777777" w:rsidR="00CC6FAD" w:rsidRPr="00CC6FAD" w:rsidRDefault="00CC6FAD" w:rsidP="009A7A6E">
            <w:pPr>
              <w:pStyle w:val="ae"/>
              <w:rPr>
                <w:sz w:val="22"/>
                <w:szCs w:val="22"/>
              </w:rPr>
            </w:pPr>
            <w:r w:rsidRPr="00CC6FAD">
              <w:rPr>
                <w:sz w:val="22"/>
                <w:szCs w:val="22"/>
              </w:rPr>
              <w:t>Сельскохозяйственное использование (1.0)</w:t>
            </w:r>
          </w:p>
          <w:p w14:paraId="6461C4DD" w14:textId="77777777" w:rsidR="00CC6FAD" w:rsidRPr="00CC6FAD" w:rsidRDefault="00CC6FAD" w:rsidP="009A7A6E">
            <w:pPr>
              <w:pStyle w:val="ae"/>
              <w:rPr>
                <w:sz w:val="22"/>
                <w:szCs w:val="22"/>
              </w:rPr>
            </w:pPr>
            <w:r w:rsidRPr="00CC6FAD">
              <w:rPr>
                <w:sz w:val="22"/>
                <w:szCs w:val="22"/>
              </w:rPr>
              <w:t>Растениеводство (1.1)</w:t>
            </w:r>
          </w:p>
          <w:p w14:paraId="15CA472D" w14:textId="77777777"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14:paraId="0C194A9D" w14:textId="77777777" w:rsidR="00CC6FAD" w:rsidRPr="00CC6FAD" w:rsidRDefault="00CC6FAD" w:rsidP="009A7A6E">
            <w:pPr>
              <w:pStyle w:val="ae"/>
              <w:rPr>
                <w:sz w:val="22"/>
                <w:szCs w:val="22"/>
              </w:rPr>
            </w:pPr>
            <w:r w:rsidRPr="00CC6FAD">
              <w:rPr>
                <w:sz w:val="22"/>
                <w:szCs w:val="22"/>
              </w:rPr>
              <w:t>Овощеводство (1.3)</w:t>
            </w:r>
          </w:p>
          <w:p w14:paraId="41502487" w14:textId="77777777"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14:paraId="3A96316D" w14:textId="77777777" w:rsidR="00CC6FAD" w:rsidRPr="00CC6FAD" w:rsidRDefault="00CC6FAD" w:rsidP="009A7A6E">
            <w:pPr>
              <w:pStyle w:val="ae"/>
              <w:rPr>
                <w:sz w:val="22"/>
                <w:szCs w:val="22"/>
              </w:rPr>
            </w:pPr>
            <w:r w:rsidRPr="00CC6FAD">
              <w:rPr>
                <w:sz w:val="22"/>
                <w:szCs w:val="22"/>
              </w:rPr>
              <w:t>Садоводство (1.5)</w:t>
            </w:r>
          </w:p>
          <w:p w14:paraId="2EF2E908" w14:textId="77777777" w:rsidR="00CC6FAD" w:rsidRPr="00CC6FAD" w:rsidRDefault="00CC6FAD" w:rsidP="009A7A6E">
            <w:pPr>
              <w:pStyle w:val="ae"/>
              <w:rPr>
                <w:sz w:val="22"/>
                <w:szCs w:val="22"/>
              </w:rPr>
            </w:pPr>
            <w:r w:rsidRPr="00CC6FAD">
              <w:rPr>
                <w:sz w:val="22"/>
                <w:szCs w:val="22"/>
              </w:rPr>
              <w:t>Виноградарство (1.5.1)</w:t>
            </w:r>
          </w:p>
          <w:p w14:paraId="37E2A7DB" w14:textId="77777777" w:rsidR="00CC6FAD" w:rsidRPr="00CC6FAD" w:rsidRDefault="00CC6FAD" w:rsidP="009A7A6E">
            <w:pPr>
              <w:pStyle w:val="ae"/>
              <w:rPr>
                <w:sz w:val="22"/>
                <w:szCs w:val="22"/>
              </w:rPr>
            </w:pPr>
            <w:r w:rsidRPr="00CC6FAD">
              <w:rPr>
                <w:sz w:val="22"/>
                <w:szCs w:val="22"/>
              </w:rPr>
              <w:t>Выращивание льна и конопли (1.6)</w:t>
            </w:r>
          </w:p>
          <w:p w14:paraId="0D4E4F22" w14:textId="77777777" w:rsidR="00CC6FAD" w:rsidRPr="00CC6FAD" w:rsidRDefault="00CC6FAD" w:rsidP="009A7A6E">
            <w:pPr>
              <w:pStyle w:val="ae"/>
              <w:rPr>
                <w:sz w:val="22"/>
                <w:szCs w:val="22"/>
              </w:rPr>
            </w:pPr>
            <w:r w:rsidRPr="00CC6FAD">
              <w:rPr>
                <w:sz w:val="22"/>
                <w:szCs w:val="22"/>
              </w:rPr>
              <w:t>Животноводство (1.7)</w:t>
            </w:r>
          </w:p>
          <w:p w14:paraId="103E8546" w14:textId="77777777" w:rsidR="00CC6FAD" w:rsidRPr="00CC6FAD" w:rsidRDefault="00CC6FAD" w:rsidP="009A7A6E">
            <w:pPr>
              <w:pStyle w:val="ae"/>
              <w:rPr>
                <w:sz w:val="22"/>
                <w:szCs w:val="22"/>
              </w:rPr>
            </w:pPr>
            <w:r w:rsidRPr="00CC6FAD">
              <w:rPr>
                <w:sz w:val="22"/>
                <w:szCs w:val="22"/>
              </w:rPr>
              <w:t>Скотоводство (1.8)</w:t>
            </w:r>
          </w:p>
          <w:p w14:paraId="498B9191" w14:textId="77777777" w:rsidR="00CC6FAD" w:rsidRPr="00CC6FAD" w:rsidRDefault="00CC6FAD" w:rsidP="009A7A6E">
            <w:pPr>
              <w:pStyle w:val="ae"/>
              <w:rPr>
                <w:sz w:val="22"/>
                <w:szCs w:val="22"/>
              </w:rPr>
            </w:pPr>
            <w:r w:rsidRPr="00CC6FAD">
              <w:rPr>
                <w:sz w:val="22"/>
                <w:szCs w:val="22"/>
              </w:rPr>
              <w:t>Звероводство (1.9)</w:t>
            </w:r>
          </w:p>
          <w:p w14:paraId="0A5C37ED" w14:textId="77777777" w:rsidR="00CC6FAD" w:rsidRPr="00CC6FAD" w:rsidRDefault="00CC6FAD" w:rsidP="009A7A6E">
            <w:pPr>
              <w:pStyle w:val="ae"/>
              <w:rPr>
                <w:sz w:val="22"/>
                <w:szCs w:val="22"/>
              </w:rPr>
            </w:pPr>
            <w:r w:rsidRPr="00CC6FAD">
              <w:rPr>
                <w:sz w:val="22"/>
                <w:szCs w:val="22"/>
              </w:rPr>
              <w:t>Птицеводство (1.10)</w:t>
            </w:r>
          </w:p>
          <w:p w14:paraId="0EDA472F" w14:textId="77777777" w:rsidR="00CC6FAD" w:rsidRPr="00CC6FAD" w:rsidRDefault="00CC6FAD" w:rsidP="009A7A6E">
            <w:pPr>
              <w:pStyle w:val="ae"/>
              <w:rPr>
                <w:sz w:val="22"/>
                <w:szCs w:val="22"/>
              </w:rPr>
            </w:pPr>
            <w:r w:rsidRPr="00CC6FAD">
              <w:rPr>
                <w:sz w:val="22"/>
                <w:szCs w:val="22"/>
              </w:rPr>
              <w:t>Свиноводство (1.11)</w:t>
            </w:r>
          </w:p>
          <w:p w14:paraId="66E97F82" w14:textId="77777777" w:rsidR="00CC6FAD" w:rsidRPr="00CC6FAD" w:rsidRDefault="00CC6FAD" w:rsidP="009A7A6E">
            <w:pPr>
              <w:pStyle w:val="ae"/>
              <w:rPr>
                <w:sz w:val="22"/>
                <w:szCs w:val="22"/>
              </w:rPr>
            </w:pPr>
            <w:r w:rsidRPr="00CC6FAD">
              <w:rPr>
                <w:sz w:val="22"/>
                <w:szCs w:val="22"/>
              </w:rPr>
              <w:t>Пчеловодство (1.12)</w:t>
            </w:r>
          </w:p>
          <w:p w14:paraId="26CD893A" w14:textId="77777777" w:rsidR="00CC6FAD" w:rsidRPr="00CC6FAD" w:rsidRDefault="00CC6FAD" w:rsidP="009A7A6E">
            <w:pPr>
              <w:pStyle w:val="ae"/>
              <w:rPr>
                <w:sz w:val="22"/>
                <w:szCs w:val="22"/>
              </w:rPr>
            </w:pPr>
            <w:r w:rsidRPr="00CC6FAD">
              <w:rPr>
                <w:sz w:val="22"/>
                <w:szCs w:val="22"/>
              </w:rPr>
              <w:t>Рыбоводство (1.13)</w:t>
            </w:r>
          </w:p>
          <w:p w14:paraId="3616383C" w14:textId="77777777" w:rsidR="00CC6FAD" w:rsidRPr="00CC6FAD" w:rsidRDefault="00CC6FAD" w:rsidP="009A7A6E">
            <w:pPr>
              <w:pStyle w:val="ae"/>
              <w:rPr>
                <w:sz w:val="22"/>
                <w:szCs w:val="22"/>
              </w:rPr>
            </w:pPr>
            <w:r w:rsidRPr="00CC6FAD">
              <w:rPr>
                <w:sz w:val="22"/>
                <w:szCs w:val="22"/>
              </w:rPr>
              <w:t>Научное обеспечение сельского хозяйства (1.14)</w:t>
            </w:r>
          </w:p>
          <w:p w14:paraId="0D781830" w14:textId="77777777"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14:paraId="53449A5D" w14:textId="77777777"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14:paraId="09E2D315" w14:textId="77777777" w:rsidR="00CC6FAD" w:rsidRPr="00CC6FAD" w:rsidRDefault="00CC6FAD" w:rsidP="009A7A6E">
            <w:pPr>
              <w:pStyle w:val="ae"/>
              <w:rPr>
                <w:sz w:val="22"/>
                <w:szCs w:val="22"/>
              </w:rPr>
            </w:pPr>
            <w:r w:rsidRPr="00CC6FAD">
              <w:rPr>
                <w:sz w:val="22"/>
                <w:szCs w:val="22"/>
              </w:rPr>
              <w:t>Питомники (1.17)</w:t>
            </w:r>
          </w:p>
          <w:p w14:paraId="5DC87251" w14:textId="77777777" w:rsidR="00CC6FAD" w:rsidRPr="00CC6FAD" w:rsidRDefault="00CC6FAD" w:rsidP="009A7A6E">
            <w:pPr>
              <w:pStyle w:val="ae"/>
              <w:rPr>
                <w:sz w:val="22"/>
                <w:szCs w:val="22"/>
              </w:rPr>
            </w:pPr>
            <w:r w:rsidRPr="00CC6FAD">
              <w:rPr>
                <w:sz w:val="22"/>
                <w:szCs w:val="22"/>
              </w:rPr>
              <w:lastRenderedPageBreak/>
              <w:t>Обеспечение сельскохозяйственного производства (1.18)</w:t>
            </w:r>
          </w:p>
          <w:p w14:paraId="6DD67546" w14:textId="77777777" w:rsidR="00CC6FAD" w:rsidRPr="00CC6FAD" w:rsidRDefault="00CC6FAD" w:rsidP="009A7A6E">
            <w:pPr>
              <w:pStyle w:val="ae"/>
              <w:rPr>
                <w:sz w:val="22"/>
                <w:szCs w:val="22"/>
              </w:rPr>
            </w:pPr>
            <w:r w:rsidRPr="00CC6FAD">
              <w:rPr>
                <w:sz w:val="22"/>
                <w:szCs w:val="22"/>
              </w:rPr>
              <w:t>Сенокошение (1.19)</w:t>
            </w:r>
          </w:p>
          <w:p w14:paraId="575DF531" w14:textId="77777777"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14:paraId="4A942EE5" w14:textId="77777777" w:rsidR="00CC6FAD" w:rsidRPr="00CC6FAD" w:rsidRDefault="00CC6FAD" w:rsidP="009A7A6E">
            <w:pPr>
              <w:pStyle w:val="ae"/>
              <w:rPr>
                <w:sz w:val="22"/>
                <w:szCs w:val="22"/>
              </w:rPr>
            </w:pPr>
            <w:r w:rsidRPr="00CC6FAD">
              <w:rPr>
                <w:sz w:val="22"/>
                <w:szCs w:val="22"/>
              </w:rPr>
              <w:lastRenderedPageBreak/>
              <w:t>Коммунальное обслуживание (3.1)</w:t>
            </w:r>
          </w:p>
          <w:p w14:paraId="31D7D5B8"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402EB51B"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AE6AEAA"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5EC79223" w14:textId="77777777" w:rsidR="00CC6FAD" w:rsidRPr="00CC6FAD" w:rsidRDefault="00CC6FAD" w:rsidP="009A7A6E">
            <w:pPr>
              <w:jc w:val="both"/>
              <w:rPr>
                <w:sz w:val="22"/>
                <w:szCs w:val="22"/>
              </w:rPr>
            </w:pPr>
            <w:r w:rsidRPr="00CC6FAD">
              <w:rPr>
                <w:sz w:val="22"/>
                <w:szCs w:val="22"/>
              </w:rPr>
              <w:t>Водные объекты (11.0)</w:t>
            </w:r>
          </w:p>
          <w:p w14:paraId="293E3583" w14:textId="77777777" w:rsidR="00CC6FAD" w:rsidRPr="00CC6FAD" w:rsidRDefault="00CC6FAD" w:rsidP="009A7A6E">
            <w:pPr>
              <w:jc w:val="both"/>
              <w:rPr>
                <w:sz w:val="22"/>
                <w:szCs w:val="22"/>
              </w:rPr>
            </w:pPr>
            <w:r w:rsidRPr="00CC6FAD">
              <w:rPr>
                <w:sz w:val="22"/>
                <w:szCs w:val="22"/>
              </w:rPr>
              <w:t>Специальное пользование водными объектами (11.2)</w:t>
            </w:r>
          </w:p>
          <w:p w14:paraId="5297B28A" w14:textId="77777777" w:rsidR="00CC6FAD" w:rsidRPr="00CC6FAD" w:rsidRDefault="00CC6FAD" w:rsidP="009A7A6E">
            <w:pPr>
              <w:jc w:val="both"/>
              <w:rPr>
                <w:sz w:val="22"/>
                <w:szCs w:val="22"/>
              </w:rPr>
            </w:pPr>
            <w:r w:rsidRPr="00CC6FAD">
              <w:rPr>
                <w:sz w:val="22"/>
                <w:szCs w:val="22"/>
              </w:rPr>
              <w:t>Гидротехнические сооружения (11.3)</w:t>
            </w:r>
          </w:p>
          <w:p w14:paraId="20A92AB5" w14:textId="77777777" w:rsidR="00CC6FAD" w:rsidRPr="00CC6FAD" w:rsidRDefault="00CC6FAD" w:rsidP="009A7A6E">
            <w:pPr>
              <w:jc w:val="both"/>
              <w:rPr>
                <w:sz w:val="22"/>
                <w:szCs w:val="22"/>
              </w:rPr>
            </w:pPr>
            <w:r w:rsidRPr="00CC6FAD">
              <w:rPr>
                <w:sz w:val="22"/>
                <w:szCs w:val="22"/>
              </w:rPr>
              <w:t>Использование лесов (10.0)</w:t>
            </w:r>
          </w:p>
        </w:tc>
        <w:tc>
          <w:tcPr>
            <w:tcW w:w="1200" w:type="pct"/>
          </w:tcPr>
          <w:p w14:paraId="14D81BAD" w14:textId="77777777" w:rsidR="00CC6FAD" w:rsidRPr="00CC6FAD" w:rsidRDefault="00CC6FAD" w:rsidP="009A7A6E">
            <w:pPr>
              <w:jc w:val="both"/>
              <w:rPr>
                <w:sz w:val="22"/>
                <w:szCs w:val="22"/>
              </w:rPr>
            </w:pPr>
            <w:r w:rsidRPr="00CC6FAD">
              <w:rPr>
                <w:sz w:val="22"/>
                <w:szCs w:val="22"/>
              </w:rPr>
              <w:t>Не устанавливается</w:t>
            </w:r>
          </w:p>
        </w:tc>
      </w:tr>
      <w:tr w:rsidR="0042166F" w:rsidRPr="00CC6FAD" w14:paraId="0CEE798D" w14:textId="77777777" w:rsidTr="00CC6FAD">
        <w:tc>
          <w:tcPr>
            <w:tcW w:w="266" w:type="pct"/>
            <w:shd w:val="clear" w:color="auto" w:fill="auto"/>
          </w:tcPr>
          <w:p w14:paraId="44D659CC"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6E3FAF30" w14:textId="77777777" w:rsidR="0042166F" w:rsidRPr="00CC6FAD" w:rsidRDefault="0042166F" w:rsidP="0042166F">
            <w:pPr>
              <w:pStyle w:val="112"/>
              <w:jc w:val="both"/>
              <w:rPr>
                <w:szCs w:val="22"/>
              </w:rPr>
            </w:pPr>
            <w:r w:rsidRPr="00CC6FAD">
              <w:rPr>
                <w:szCs w:val="22"/>
              </w:rPr>
              <w:t>Зона сельскохозяйственного использования в границах земель населенных пунктов (</w:t>
            </w:r>
            <w:proofErr w:type="spellStart"/>
            <w:r w:rsidRPr="00CC6FAD">
              <w:rPr>
                <w:szCs w:val="22"/>
              </w:rPr>
              <w:t>нСи</w:t>
            </w:r>
            <w:proofErr w:type="spellEnd"/>
            <w:r w:rsidRPr="00CC6FAD">
              <w:rPr>
                <w:szCs w:val="22"/>
              </w:rPr>
              <w:t>)</w:t>
            </w:r>
          </w:p>
        </w:tc>
        <w:tc>
          <w:tcPr>
            <w:tcW w:w="1313" w:type="pct"/>
          </w:tcPr>
          <w:p w14:paraId="1C30BA9A" w14:textId="77777777" w:rsidR="0042166F" w:rsidRPr="00CC6FAD" w:rsidRDefault="0042166F" w:rsidP="0042166F">
            <w:pPr>
              <w:pStyle w:val="ae"/>
              <w:rPr>
                <w:sz w:val="22"/>
                <w:szCs w:val="22"/>
              </w:rPr>
            </w:pPr>
            <w:r w:rsidRPr="00CC6FAD">
              <w:rPr>
                <w:sz w:val="22"/>
                <w:szCs w:val="22"/>
              </w:rPr>
              <w:t>Скотоводство (1.8)</w:t>
            </w:r>
          </w:p>
          <w:p w14:paraId="14736AA8" w14:textId="77777777" w:rsidR="0042166F" w:rsidRPr="00CC6FAD" w:rsidRDefault="0042166F" w:rsidP="0042166F">
            <w:pPr>
              <w:pStyle w:val="ae"/>
              <w:rPr>
                <w:sz w:val="22"/>
                <w:szCs w:val="22"/>
              </w:rPr>
            </w:pPr>
            <w:r w:rsidRPr="00CC6FAD">
              <w:rPr>
                <w:sz w:val="22"/>
                <w:szCs w:val="22"/>
              </w:rPr>
              <w:t>Звероводство (1.9)</w:t>
            </w:r>
          </w:p>
          <w:p w14:paraId="2ACF782A" w14:textId="77777777" w:rsidR="0042166F" w:rsidRPr="00CC6FAD" w:rsidRDefault="0042166F" w:rsidP="0042166F">
            <w:pPr>
              <w:pStyle w:val="ae"/>
              <w:rPr>
                <w:sz w:val="22"/>
                <w:szCs w:val="22"/>
              </w:rPr>
            </w:pPr>
            <w:r w:rsidRPr="00CC6FAD">
              <w:rPr>
                <w:sz w:val="22"/>
                <w:szCs w:val="22"/>
              </w:rPr>
              <w:t>Птицеводство (1.10)</w:t>
            </w:r>
          </w:p>
          <w:p w14:paraId="7441A185" w14:textId="77777777" w:rsidR="0042166F" w:rsidRPr="00CC6FAD" w:rsidRDefault="0042166F" w:rsidP="0042166F">
            <w:pPr>
              <w:pStyle w:val="ae"/>
              <w:rPr>
                <w:sz w:val="22"/>
                <w:szCs w:val="22"/>
              </w:rPr>
            </w:pPr>
            <w:r w:rsidRPr="00CC6FAD">
              <w:rPr>
                <w:sz w:val="22"/>
                <w:szCs w:val="22"/>
              </w:rPr>
              <w:t>Свиноводство (1.11)</w:t>
            </w:r>
          </w:p>
          <w:p w14:paraId="14DE6959" w14:textId="77777777" w:rsidR="0042166F" w:rsidRPr="00CC6FAD" w:rsidRDefault="0042166F" w:rsidP="0042166F">
            <w:pPr>
              <w:pStyle w:val="ae"/>
              <w:rPr>
                <w:sz w:val="22"/>
                <w:szCs w:val="22"/>
              </w:rPr>
            </w:pPr>
            <w:r w:rsidRPr="00CC6FAD">
              <w:rPr>
                <w:sz w:val="22"/>
                <w:szCs w:val="22"/>
              </w:rPr>
              <w:t>Рыбоводство (1.13)</w:t>
            </w:r>
          </w:p>
          <w:p w14:paraId="337C42E4" w14:textId="77777777" w:rsidR="0042166F" w:rsidRPr="00CC6FAD" w:rsidRDefault="0042166F" w:rsidP="0042166F">
            <w:pPr>
              <w:pStyle w:val="ae"/>
              <w:rPr>
                <w:sz w:val="22"/>
                <w:szCs w:val="22"/>
              </w:rPr>
            </w:pPr>
            <w:r w:rsidRPr="00CC6FAD">
              <w:rPr>
                <w:sz w:val="22"/>
                <w:szCs w:val="22"/>
              </w:rPr>
              <w:t>Научное обеспечение сельского хозяйства (1.14)</w:t>
            </w:r>
          </w:p>
          <w:p w14:paraId="411EEA36" w14:textId="77777777" w:rsidR="0042166F" w:rsidRPr="00CC6FAD" w:rsidRDefault="0042166F" w:rsidP="0042166F">
            <w:pPr>
              <w:pStyle w:val="ae"/>
              <w:rPr>
                <w:sz w:val="22"/>
                <w:szCs w:val="22"/>
              </w:rPr>
            </w:pPr>
            <w:r w:rsidRPr="00CC6FAD">
              <w:rPr>
                <w:sz w:val="22"/>
                <w:szCs w:val="22"/>
              </w:rPr>
              <w:t>Хранение и переработка сельскохозяйственной продукции (1.15)</w:t>
            </w:r>
          </w:p>
          <w:p w14:paraId="5A0BFB19" w14:textId="77777777" w:rsidR="0042166F" w:rsidRPr="00CC6FAD" w:rsidRDefault="0042166F" w:rsidP="0042166F">
            <w:pPr>
              <w:pStyle w:val="ae"/>
              <w:rPr>
                <w:sz w:val="22"/>
                <w:szCs w:val="22"/>
              </w:rPr>
            </w:pPr>
            <w:r w:rsidRPr="00CC6FAD">
              <w:rPr>
                <w:sz w:val="22"/>
                <w:szCs w:val="22"/>
              </w:rPr>
              <w:t>Обеспечение сельскохозяйственного производства (1.18)</w:t>
            </w:r>
          </w:p>
          <w:p w14:paraId="18ACD3FD"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394D4596"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14:paraId="64735991" w14:textId="77777777"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14:paraId="383FF3DB" w14:textId="77777777" w:rsidR="0042166F" w:rsidRPr="00CC6FAD" w:rsidRDefault="0042166F" w:rsidP="0042166F">
            <w:pPr>
              <w:pStyle w:val="ae"/>
              <w:rPr>
                <w:sz w:val="22"/>
                <w:szCs w:val="22"/>
              </w:rPr>
            </w:pPr>
            <w:r w:rsidRPr="00CC6FAD">
              <w:rPr>
                <w:sz w:val="22"/>
                <w:szCs w:val="22"/>
              </w:rPr>
              <w:t>Коммунальное обслуживание (3.1)</w:t>
            </w:r>
          </w:p>
          <w:p w14:paraId="087AECC8"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6EDA6E6C"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4CCB2729" w14:textId="77777777" w:rsidR="0042166F" w:rsidRPr="00CC6FAD" w:rsidRDefault="0042166F" w:rsidP="0042166F">
            <w:pPr>
              <w:rPr>
                <w:sz w:val="22"/>
                <w:szCs w:val="22"/>
              </w:rPr>
            </w:pPr>
            <w:r w:rsidRPr="00CC6FAD">
              <w:rPr>
                <w:sz w:val="22"/>
                <w:szCs w:val="22"/>
              </w:rPr>
              <w:t>Здравоохранение (3.4)</w:t>
            </w:r>
          </w:p>
          <w:p w14:paraId="28AA2889" w14:textId="77777777" w:rsidR="0042166F" w:rsidRPr="00CC6FAD" w:rsidRDefault="0042166F" w:rsidP="0042166F">
            <w:pPr>
              <w:rPr>
                <w:sz w:val="22"/>
                <w:szCs w:val="22"/>
              </w:rPr>
            </w:pPr>
            <w:r w:rsidRPr="00CC6FAD">
              <w:rPr>
                <w:sz w:val="22"/>
                <w:szCs w:val="22"/>
              </w:rPr>
              <w:t>Амбулаторно-поликлиническое обслуживание (3.4.1)</w:t>
            </w:r>
          </w:p>
          <w:p w14:paraId="22E1E50A" w14:textId="77777777" w:rsidR="0042166F" w:rsidRPr="00CC6FAD" w:rsidRDefault="0042166F" w:rsidP="0042166F">
            <w:pPr>
              <w:rPr>
                <w:sz w:val="22"/>
                <w:szCs w:val="22"/>
              </w:rPr>
            </w:pPr>
            <w:r w:rsidRPr="00CC6FAD">
              <w:rPr>
                <w:sz w:val="22"/>
                <w:szCs w:val="22"/>
              </w:rPr>
              <w:t>Стационарное медицинское обслуживание (3.4.2)</w:t>
            </w:r>
          </w:p>
          <w:p w14:paraId="4F1C7F3B" w14:textId="77777777" w:rsidR="0042166F" w:rsidRPr="00CC6FAD" w:rsidRDefault="0042166F" w:rsidP="0042166F">
            <w:pPr>
              <w:rPr>
                <w:sz w:val="22"/>
                <w:szCs w:val="22"/>
              </w:rPr>
            </w:pPr>
            <w:r w:rsidRPr="00CC6FAD">
              <w:rPr>
                <w:sz w:val="22"/>
                <w:szCs w:val="22"/>
              </w:rPr>
              <w:t>Медицинские организации особого назначения (3.4.3)</w:t>
            </w:r>
          </w:p>
          <w:p w14:paraId="1349E908" w14:textId="77777777" w:rsidR="0042166F" w:rsidRPr="00CC6FAD" w:rsidRDefault="0042166F" w:rsidP="0042166F">
            <w:pPr>
              <w:rPr>
                <w:sz w:val="22"/>
                <w:szCs w:val="22"/>
              </w:rPr>
            </w:pPr>
            <w:r w:rsidRPr="00CC6FAD">
              <w:rPr>
                <w:sz w:val="22"/>
                <w:szCs w:val="22"/>
              </w:rPr>
              <w:t>Стоянка транспортных средств (4.9.2)</w:t>
            </w:r>
          </w:p>
        </w:tc>
        <w:tc>
          <w:tcPr>
            <w:tcW w:w="1200" w:type="pct"/>
          </w:tcPr>
          <w:p w14:paraId="157D8F48" w14:textId="77777777" w:rsidR="0042166F" w:rsidRPr="00CC6FAD" w:rsidRDefault="0042166F" w:rsidP="0042166F">
            <w:pPr>
              <w:pStyle w:val="112"/>
              <w:jc w:val="both"/>
              <w:rPr>
                <w:szCs w:val="22"/>
              </w:rPr>
            </w:pPr>
            <w:r w:rsidRPr="00CC6FAD">
              <w:rPr>
                <w:szCs w:val="22"/>
              </w:rPr>
              <w:t>Не устанавливается</w:t>
            </w:r>
          </w:p>
        </w:tc>
      </w:tr>
      <w:tr w:rsidR="0042166F" w:rsidRPr="00CC6FAD" w14:paraId="57E052BC" w14:textId="77777777" w:rsidTr="00CC6FAD">
        <w:tc>
          <w:tcPr>
            <w:tcW w:w="266" w:type="pct"/>
            <w:shd w:val="clear" w:color="auto" w:fill="auto"/>
          </w:tcPr>
          <w:p w14:paraId="09E6B3EF"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72917FFC" w14:textId="77777777"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w:t>
            </w:r>
            <w:proofErr w:type="spellStart"/>
            <w:r w:rsidRPr="00CC6FAD">
              <w:rPr>
                <w:szCs w:val="22"/>
              </w:rPr>
              <w:t>СиПп</w:t>
            </w:r>
            <w:proofErr w:type="spellEnd"/>
            <w:r w:rsidRPr="00CC6FAD">
              <w:rPr>
                <w:szCs w:val="22"/>
              </w:rPr>
              <w:t>)</w:t>
            </w:r>
          </w:p>
        </w:tc>
        <w:tc>
          <w:tcPr>
            <w:tcW w:w="1313" w:type="pct"/>
          </w:tcPr>
          <w:p w14:paraId="52E7CE2C" w14:textId="77777777" w:rsidR="0042166F" w:rsidRPr="00CC6FAD" w:rsidRDefault="0042166F" w:rsidP="0042166F">
            <w:pPr>
              <w:pStyle w:val="ae"/>
              <w:rPr>
                <w:sz w:val="22"/>
                <w:szCs w:val="22"/>
              </w:rPr>
            </w:pPr>
            <w:r w:rsidRPr="00CC6FAD">
              <w:rPr>
                <w:sz w:val="22"/>
                <w:szCs w:val="22"/>
              </w:rPr>
              <w:t>Животноводство (1.7)</w:t>
            </w:r>
          </w:p>
          <w:p w14:paraId="21DD4FEB" w14:textId="77777777" w:rsidR="0042166F" w:rsidRPr="00CC6FAD" w:rsidRDefault="0042166F" w:rsidP="0042166F">
            <w:pPr>
              <w:pStyle w:val="ae"/>
              <w:rPr>
                <w:sz w:val="22"/>
                <w:szCs w:val="22"/>
              </w:rPr>
            </w:pPr>
            <w:r w:rsidRPr="00CC6FAD">
              <w:rPr>
                <w:sz w:val="22"/>
                <w:szCs w:val="22"/>
              </w:rPr>
              <w:t>Скотоводство (1.8)</w:t>
            </w:r>
          </w:p>
          <w:p w14:paraId="424FAD5B" w14:textId="77777777" w:rsidR="0042166F" w:rsidRPr="00CC6FAD" w:rsidRDefault="0042166F" w:rsidP="0042166F">
            <w:pPr>
              <w:pStyle w:val="ae"/>
              <w:rPr>
                <w:sz w:val="22"/>
                <w:szCs w:val="22"/>
              </w:rPr>
            </w:pPr>
            <w:r w:rsidRPr="00CC6FAD">
              <w:rPr>
                <w:sz w:val="22"/>
                <w:szCs w:val="22"/>
              </w:rPr>
              <w:t>Звероводство (1.9)</w:t>
            </w:r>
          </w:p>
          <w:p w14:paraId="05BA64BD" w14:textId="77777777" w:rsidR="0042166F" w:rsidRPr="00CC6FAD" w:rsidRDefault="0042166F" w:rsidP="0042166F">
            <w:pPr>
              <w:pStyle w:val="ae"/>
              <w:rPr>
                <w:sz w:val="22"/>
                <w:szCs w:val="22"/>
              </w:rPr>
            </w:pPr>
            <w:r w:rsidRPr="00CC6FAD">
              <w:rPr>
                <w:sz w:val="22"/>
                <w:szCs w:val="22"/>
              </w:rPr>
              <w:t>Птицеводство (1.10)</w:t>
            </w:r>
          </w:p>
          <w:p w14:paraId="5AB7509E" w14:textId="77777777" w:rsidR="0042166F" w:rsidRPr="00CC6FAD" w:rsidRDefault="0042166F" w:rsidP="0042166F">
            <w:pPr>
              <w:pStyle w:val="ae"/>
              <w:rPr>
                <w:sz w:val="22"/>
                <w:szCs w:val="22"/>
              </w:rPr>
            </w:pPr>
            <w:r w:rsidRPr="00CC6FAD">
              <w:rPr>
                <w:sz w:val="22"/>
                <w:szCs w:val="22"/>
              </w:rPr>
              <w:t>Свиноводство (1.11)</w:t>
            </w:r>
          </w:p>
          <w:p w14:paraId="459CB2D0" w14:textId="77777777" w:rsidR="0042166F" w:rsidRPr="00CC6FAD" w:rsidRDefault="0042166F" w:rsidP="0042166F">
            <w:pPr>
              <w:pStyle w:val="ae"/>
              <w:rPr>
                <w:sz w:val="22"/>
                <w:szCs w:val="22"/>
              </w:rPr>
            </w:pPr>
            <w:r w:rsidRPr="00CC6FAD">
              <w:rPr>
                <w:sz w:val="22"/>
                <w:szCs w:val="22"/>
              </w:rPr>
              <w:t>Научное обеспечение сельского хозяйства (1.14)</w:t>
            </w:r>
          </w:p>
          <w:p w14:paraId="2784A13E" w14:textId="77777777"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14:paraId="262A8C89" w14:textId="77777777"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14:paraId="495E2269" w14:textId="77777777" w:rsidR="0042166F" w:rsidRPr="00CC6FAD" w:rsidRDefault="0042166F" w:rsidP="0042166F">
            <w:pPr>
              <w:rPr>
                <w:sz w:val="22"/>
                <w:szCs w:val="22"/>
              </w:rPr>
            </w:pPr>
            <w:r w:rsidRPr="00CC6FAD">
              <w:rPr>
                <w:sz w:val="22"/>
                <w:szCs w:val="22"/>
              </w:rPr>
              <w:t>Здравоохранение (3.4)</w:t>
            </w:r>
          </w:p>
          <w:p w14:paraId="3B5AEA4A" w14:textId="77777777" w:rsidR="0042166F" w:rsidRPr="00CC6FAD" w:rsidRDefault="0042166F" w:rsidP="0042166F">
            <w:pPr>
              <w:rPr>
                <w:sz w:val="22"/>
                <w:szCs w:val="22"/>
              </w:rPr>
            </w:pPr>
            <w:r w:rsidRPr="00CC6FAD">
              <w:rPr>
                <w:sz w:val="22"/>
                <w:szCs w:val="22"/>
              </w:rPr>
              <w:t>Амбулаторно-поликлиническое обслуживание (3.4.1)</w:t>
            </w:r>
          </w:p>
          <w:p w14:paraId="29DAF20D" w14:textId="77777777" w:rsidR="0042166F" w:rsidRPr="00CC6FAD" w:rsidRDefault="0042166F" w:rsidP="0042166F">
            <w:pPr>
              <w:rPr>
                <w:sz w:val="22"/>
                <w:szCs w:val="22"/>
              </w:rPr>
            </w:pPr>
            <w:r w:rsidRPr="00CC6FAD">
              <w:rPr>
                <w:sz w:val="22"/>
                <w:szCs w:val="22"/>
              </w:rPr>
              <w:t>Стационарное медицинское обслуживание (3.4.2)</w:t>
            </w:r>
          </w:p>
          <w:p w14:paraId="4F84960B" w14:textId="77777777" w:rsidR="0042166F" w:rsidRPr="00CC6FAD" w:rsidRDefault="0042166F" w:rsidP="0042166F">
            <w:pPr>
              <w:rPr>
                <w:sz w:val="22"/>
                <w:szCs w:val="22"/>
              </w:rPr>
            </w:pPr>
            <w:r w:rsidRPr="00CC6FAD">
              <w:rPr>
                <w:sz w:val="22"/>
                <w:szCs w:val="22"/>
              </w:rPr>
              <w:t>Медицинские организации особого назначения (3.4.3)</w:t>
            </w:r>
          </w:p>
          <w:p w14:paraId="2C7CFC1D" w14:textId="77777777" w:rsidR="0042166F" w:rsidRPr="00CC6FAD" w:rsidRDefault="0042166F" w:rsidP="0042166F">
            <w:pPr>
              <w:jc w:val="both"/>
              <w:rPr>
                <w:sz w:val="22"/>
                <w:szCs w:val="22"/>
              </w:rPr>
            </w:pPr>
            <w:r w:rsidRPr="00CC6FAD">
              <w:rPr>
                <w:sz w:val="22"/>
                <w:szCs w:val="22"/>
              </w:rPr>
              <w:t>Размещение автомобильных дорог (7.2.1)</w:t>
            </w:r>
          </w:p>
          <w:p w14:paraId="51E0AF63" w14:textId="77777777" w:rsidR="0042166F" w:rsidRPr="00CC6FAD" w:rsidRDefault="0042166F" w:rsidP="0042166F">
            <w:pPr>
              <w:jc w:val="both"/>
              <w:rPr>
                <w:sz w:val="22"/>
                <w:szCs w:val="22"/>
              </w:rPr>
            </w:pPr>
            <w:r w:rsidRPr="00CC6FAD">
              <w:rPr>
                <w:sz w:val="22"/>
                <w:szCs w:val="22"/>
              </w:rPr>
              <w:t>Использование лесов (10.0)</w:t>
            </w:r>
          </w:p>
        </w:tc>
        <w:tc>
          <w:tcPr>
            <w:tcW w:w="1200" w:type="pct"/>
          </w:tcPr>
          <w:p w14:paraId="33B5546A" w14:textId="77777777" w:rsidR="0042166F" w:rsidRPr="00CC6FAD" w:rsidRDefault="0042166F" w:rsidP="0042166F">
            <w:pPr>
              <w:pStyle w:val="ae"/>
              <w:rPr>
                <w:sz w:val="22"/>
                <w:szCs w:val="22"/>
              </w:rPr>
            </w:pPr>
            <w:r w:rsidRPr="00CC6FAD">
              <w:rPr>
                <w:sz w:val="22"/>
                <w:szCs w:val="22"/>
              </w:rPr>
              <w:t>Коммунальное обслуживание (3.1)</w:t>
            </w:r>
          </w:p>
          <w:p w14:paraId="4E742C1E"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59CD4AEC"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3C01946" w14:textId="77777777" w:rsidR="0042166F" w:rsidRPr="00CC6FAD" w:rsidRDefault="0042166F" w:rsidP="0042166F">
            <w:pPr>
              <w:pStyle w:val="112"/>
              <w:jc w:val="both"/>
              <w:rPr>
                <w:szCs w:val="22"/>
              </w:rPr>
            </w:pPr>
            <w:r w:rsidRPr="00CC6FAD">
              <w:rPr>
                <w:szCs w:val="22"/>
              </w:rPr>
              <w:t>Служебные гаражи (4.9)</w:t>
            </w:r>
          </w:p>
          <w:p w14:paraId="6B966E97" w14:textId="77777777" w:rsidR="0042166F" w:rsidRPr="00CC6FAD" w:rsidRDefault="0042166F" w:rsidP="0042166F">
            <w:pPr>
              <w:pStyle w:val="112"/>
              <w:jc w:val="both"/>
              <w:rPr>
                <w:szCs w:val="22"/>
              </w:rPr>
            </w:pPr>
            <w:r w:rsidRPr="00CC6FAD">
              <w:rPr>
                <w:szCs w:val="22"/>
              </w:rPr>
              <w:t>Стоянка транспортных средств (4.9.2)</w:t>
            </w:r>
          </w:p>
          <w:p w14:paraId="051D80BC" w14:textId="77777777"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14:paraId="017BDBF1" w14:textId="77777777" w:rsidTr="00CC6FAD">
        <w:tc>
          <w:tcPr>
            <w:tcW w:w="266" w:type="pct"/>
            <w:shd w:val="clear" w:color="auto" w:fill="auto"/>
          </w:tcPr>
          <w:p w14:paraId="53D2D71A"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5A92F45C" w14:textId="77777777" w:rsidR="0042166F" w:rsidRPr="00CC6FAD" w:rsidRDefault="0042166F" w:rsidP="0042166F">
            <w:pPr>
              <w:pStyle w:val="112"/>
              <w:jc w:val="both"/>
              <w:rPr>
                <w:szCs w:val="22"/>
              </w:rPr>
            </w:pPr>
            <w:r w:rsidRPr="00CC6FAD">
              <w:rPr>
                <w:szCs w:val="22"/>
              </w:rPr>
              <w:t xml:space="preserve">Производственная зона сельскохозяйственных </w:t>
            </w:r>
            <w:r w:rsidRPr="00CC6FAD">
              <w:rPr>
                <w:szCs w:val="22"/>
              </w:rPr>
              <w:lastRenderedPageBreak/>
              <w:t>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14:paraId="52B5472F" w14:textId="77777777" w:rsidR="0042166F" w:rsidRPr="00CC6FAD" w:rsidRDefault="0042166F" w:rsidP="0042166F">
            <w:pPr>
              <w:pStyle w:val="ae"/>
              <w:rPr>
                <w:sz w:val="22"/>
                <w:szCs w:val="22"/>
              </w:rPr>
            </w:pPr>
            <w:r w:rsidRPr="00CC6FAD">
              <w:rPr>
                <w:sz w:val="22"/>
                <w:szCs w:val="22"/>
              </w:rPr>
              <w:lastRenderedPageBreak/>
              <w:t>Животноводство (1.7)</w:t>
            </w:r>
          </w:p>
          <w:p w14:paraId="0F78C725" w14:textId="77777777" w:rsidR="0042166F" w:rsidRPr="00CC6FAD" w:rsidRDefault="0042166F" w:rsidP="0042166F">
            <w:pPr>
              <w:pStyle w:val="ae"/>
              <w:rPr>
                <w:sz w:val="22"/>
                <w:szCs w:val="22"/>
              </w:rPr>
            </w:pPr>
            <w:r w:rsidRPr="00CC6FAD">
              <w:rPr>
                <w:sz w:val="22"/>
                <w:szCs w:val="22"/>
              </w:rPr>
              <w:t>Скотоводство (1.8)</w:t>
            </w:r>
          </w:p>
          <w:p w14:paraId="277C8D97" w14:textId="77777777" w:rsidR="0042166F" w:rsidRPr="00CC6FAD" w:rsidRDefault="0042166F" w:rsidP="0042166F">
            <w:pPr>
              <w:pStyle w:val="ae"/>
              <w:rPr>
                <w:sz w:val="22"/>
                <w:szCs w:val="22"/>
              </w:rPr>
            </w:pPr>
            <w:r w:rsidRPr="00CC6FAD">
              <w:rPr>
                <w:sz w:val="22"/>
                <w:szCs w:val="22"/>
              </w:rPr>
              <w:lastRenderedPageBreak/>
              <w:t>Звероводство (1.9)</w:t>
            </w:r>
          </w:p>
          <w:p w14:paraId="7050A7B4" w14:textId="77777777" w:rsidR="0042166F" w:rsidRPr="00CC6FAD" w:rsidRDefault="0042166F" w:rsidP="0042166F">
            <w:pPr>
              <w:pStyle w:val="ae"/>
              <w:rPr>
                <w:sz w:val="22"/>
                <w:szCs w:val="22"/>
              </w:rPr>
            </w:pPr>
            <w:r w:rsidRPr="00CC6FAD">
              <w:rPr>
                <w:sz w:val="22"/>
                <w:szCs w:val="22"/>
              </w:rPr>
              <w:t>Птицеводство (1.10)</w:t>
            </w:r>
          </w:p>
          <w:p w14:paraId="613E9A07" w14:textId="77777777" w:rsidR="0042166F" w:rsidRPr="00CC6FAD" w:rsidRDefault="0042166F" w:rsidP="0042166F">
            <w:pPr>
              <w:pStyle w:val="ae"/>
              <w:rPr>
                <w:sz w:val="22"/>
                <w:szCs w:val="22"/>
              </w:rPr>
            </w:pPr>
            <w:r w:rsidRPr="00CC6FAD">
              <w:rPr>
                <w:sz w:val="22"/>
                <w:szCs w:val="22"/>
              </w:rPr>
              <w:t>Свиноводство (1.11)</w:t>
            </w:r>
          </w:p>
          <w:p w14:paraId="39A7DF47" w14:textId="77777777" w:rsidR="0042166F" w:rsidRPr="00CC6FAD" w:rsidRDefault="0042166F" w:rsidP="0042166F">
            <w:pPr>
              <w:pStyle w:val="ae"/>
              <w:rPr>
                <w:sz w:val="22"/>
                <w:szCs w:val="22"/>
              </w:rPr>
            </w:pPr>
            <w:r w:rsidRPr="00CC6FAD">
              <w:rPr>
                <w:sz w:val="22"/>
                <w:szCs w:val="22"/>
              </w:rPr>
              <w:t>Научное обеспечение сельского хозяйства (1.14)</w:t>
            </w:r>
          </w:p>
          <w:p w14:paraId="782D6D5F" w14:textId="77777777"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14:paraId="01C9D9C4" w14:textId="77777777"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14:paraId="37B3D83F"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097BAA88"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14:paraId="6849CC04" w14:textId="77777777"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14:paraId="7224A086" w14:textId="77777777" w:rsidR="0042166F" w:rsidRPr="00CC6FAD" w:rsidRDefault="0042166F" w:rsidP="0042166F">
            <w:pPr>
              <w:rPr>
                <w:sz w:val="22"/>
                <w:szCs w:val="22"/>
              </w:rPr>
            </w:pPr>
            <w:r w:rsidRPr="00CC6FAD">
              <w:rPr>
                <w:sz w:val="22"/>
                <w:szCs w:val="22"/>
              </w:rPr>
              <w:lastRenderedPageBreak/>
              <w:t>Здравоохранение (3.4)</w:t>
            </w:r>
          </w:p>
          <w:p w14:paraId="022F242D" w14:textId="77777777" w:rsidR="0042166F" w:rsidRPr="00CC6FAD" w:rsidRDefault="0042166F" w:rsidP="0042166F">
            <w:pPr>
              <w:rPr>
                <w:sz w:val="22"/>
                <w:szCs w:val="22"/>
              </w:rPr>
            </w:pPr>
            <w:r w:rsidRPr="00CC6FAD">
              <w:rPr>
                <w:sz w:val="22"/>
                <w:szCs w:val="22"/>
              </w:rPr>
              <w:lastRenderedPageBreak/>
              <w:t>Амбулаторно-поликлиническое обслуживание (3.4.1)</w:t>
            </w:r>
          </w:p>
          <w:p w14:paraId="658B909C" w14:textId="77777777" w:rsidR="0042166F" w:rsidRPr="00CC6FAD" w:rsidRDefault="0042166F" w:rsidP="0042166F">
            <w:pPr>
              <w:rPr>
                <w:sz w:val="22"/>
                <w:szCs w:val="22"/>
              </w:rPr>
            </w:pPr>
            <w:r w:rsidRPr="00CC6FAD">
              <w:rPr>
                <w:sz w:val="22"/>
                <w:szCs w:val="22"/>
              </w:rPr>
              <w:t>Стационарное медицинское обслуживание (3.4.2)</w:t>
            </w:r>
          </w:p>
          <w:p w14:paraId="3637AEB4" w14:textId="77777777" w:rsidR="0042166F" w:rsidRPr="00CC6FAD" w:rsidRDefault="0042166F" w:rsidP="0042166F">
            <w:pPr>
              <w:rPr>
                <w:sz w:val="22"/>
                <w:szCs w:val="22"/>
              </w:rPr>
            </w:pPr>
            <w:r w:rsidRPr="00CC6FAD">
              <w:rPr>
                <w:sz w:val="22"/>
                <w:szCs w:val="22"/>
              </w:rPr>
              <w:t>Медицинские организации особого назначения (3.4.3)</w:t>
            </w:r>
          </w:p>
          <w:p w14:paraId="11360DCE" w14:textId="77777777" w:rsidR="0042166F" w:rsidRPr="00CC6FAD" w:rsidRDefault="0042166F" w:rsidP="0042166F">
            <w:pPr>
              <w:jc w:val="both"/>
              <w:rPr>
                <w:sz w:val="22"/>
                <w:szCs w:val="22"/>
              </w:rPr>
            </w:pPr>
            <w:r w:rsidRPr="00CC6FAD">
              <w:rPr>
                <w:sz w:val="22"/>
                <w:szCs w:val="22"/>
              </w:rPr>
              <w:t>Амбулаторное ветеринарное обслуживание (3.10.1)</w:t>
            </w:r>
          </w:p>
          <w:p w14:paraId="61BC4637" w14:textId="77777777" w:rsidR="0042166F" w:rsidRPr="00CC6FAD" w:rsidRDefault="0042166F" w:rsidP="0042166F">
            <w:pPr>
              <w:pStyle w:val="112"/>
              <w:jc w:val="both"/>
              <w:rPr>
                <w:szCs w:val="22"/>
              </w:rPr>
            </w:pPr>
            <w:r w:rsidRPr="00CC6FAD">
              <w:rPr>
                <w:szCs w:val="22"/>
              </w:rPr>
              <w:t>Приюты для животных (3.10.2)</w:t>
            </w:r>
          </w:p>
          <w:p w14:paraId="0EDE9688" w14:textId="77777777" w:rsidR="0042166F" w:rsidRPr="00CC6FAD" w:rsidRDefault="0042166F" w:rsidP="0042166F">
            <w:pPr>
              <w:jc w:val="both"/>
              <w:rPr>
                <w:sz w:val="22"/>
                <w:szCs w:val="22"/>
              </w:rPr>
            </w:pPr>
            <w:r w:rsidRPr="00CC6FAD">
              <w:rPr>
                <w:sz w:val="22"/>
                <w:szCs w:val="22"/>
              </w:rPr>
              <w:t>Размещение автомобильных дорог (7.2.1)</w:t>
            </w:r>
          </w:p>
        </w:tc>
        <w:tc>
          <w:tcPr>
            <w:tcW w:w="1200" w:type="pct"/>
          </w:tcPr>
          <w:p w14:paraId="0C419E20" w14:textId="77777777" w:rsidR="0042166F" w:rsidRPr="00CC6FAD" w:rsidRDefault="0042166F" w:rsidP="0042166F">
            <w:pPr>
              <w:pStyle w:val="ae"/>
              <w:rPr>
                <w:sz w:val="22"/>
                <w:szCs w:val="22"/>
              </w:rPr>
            </w:pPr>
            <w:r w:rsidRPr="00CC6FAD">
              <w:rPr>
                <w:sz w:val="22"/>
                <w:szCs w:val="22"/>
              </w:rPr>
              <w:lastRenderedPageBreak/>
              <w:t>Коммунальное обслуживание (3.1)</w:t>
            </w:r>
          </w:p>
          <w:p w14:paraId="4C5BE660" w14:textId="77777777" w:rsidR="0042166F" w:rsidRPr="00CC6FAD" w:rsidRDefault="0042166F" w:rsidP="0042166F">
            <w:pPr>
              <w:pStyle w:val="ae"/>
              <w:rPr>
                <w:sz w:val="22"/>
                <w:szCs w:val="22"/>
              </w:rPr>
            </w:pPr>
            <w:r w:rsidRPr="00CC6FAD">
              <w:rPr>
                <w:sz w:val="22"/>
                <w:szCs w:val="22"/>
              </w:rPr>
              <w:lastRenderedPageBreak/>
              <w:t>Предоставление коммунальных услуг (3.1.1)</w:t>
            </w:r>
          </w:p>
          <w:p w14:paraId="7CA1C5EA"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6532A86D" w14:textId="77777777" w:rsidR="0042166F" w:rsidRPr="00CC6FAD" w:rsidRDefault="0042166F" w:rsidP="0042166F">
            <w:pPr>
              <w:pStyle w:val="112"/>
              <w:jc w:val="both"/>
              <w:rPr>
                <w:szCs w:val="22"/>
              </w:rPr>
            </w:pPr>
            <w:r w:rsidRPr="00CC6FAD">
              <w:rPr>
                <w:szCs w:val="22"/>
              </w:rPr>
              <w:t>Служебные гаражи (4.9)</w:t>
            </w:r>
          </w:p>
          <w:p w14:paraId="637458B4" w14:textId="77777777"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14:paraId="3AB4B230" w14:textId="77777777" w:rsidTr="00CC6FAD">
        <w:tc>
          <w:tcPr>
            <w:tcW w:w="266" w:type="pct"/>
            <w:shd w:val="clear" w:color="auto" w:fill="auto"/>
          </w:tcPr>
          <w:p w14:paraId="2776CC43" w14:textId="77777777" w:rsidR="0042166F" w:rsidRPr="00CC6FAD" w:rsidRDefault="0042166F" w:rsidP="0042166F">
            <w:pPr>
              <w:pStyle w:val="affff9"/>
              <w:numPr>
                <w:ilvl w:val="0"/>
                <w:numId w:val="43"/>
              </w:numPr>
              <w:rPr>
                <w:sz w:val="22"/>
                <w:szCs w:val="22"/>
              </w:rPr>
            </w:pPr>
          </w:p>
        </w:tc>
        <w:tc>
          <w:tcPr>
            <w:tcW w:w="4734" w:type="pct"/>
            <w:gridSpan w:val="4"/>
            <w:shd w:val="clear" w:color="auto" w:fill="auto"/>
          </w:tcPr>
          <w:p w14:paraId="1386F013" w14:textId="77777777" w:rsidR="0042166F" w:rsidRPr="00CC6FAD" w:rsidRDefault="0042166F" w:rsidP="0042166F">
            <w:pPr>
              <w:pStyle w:val="112"/>
              <w:jc w:val="both"/>
              <w:rPr>
                <w:szCs w:val="22"/>
              </w:rPr>
            </w:pPr>
            <w:r w:rsidRPr="00CC6FAD">
              <w:rPr>
                <w:szCs w:val="22"/>
              </w:rPr>
              <w:t>Зоны рекреационного назначения</w:t>
            </w:r>
          </w:p>
        </w:tc>
      </w:tr>
      <w:tr w:rsidR="0042166F" w:rsidRPr="00CC6FAD" w14:paraId="554CE2DA" w14:textId="77777777" w:rsidTr="00CC6FAD">
        <w:tc>
          <w:tcPr>
            <w:tcW w:w="266" w:type="pct"/>
            <w:shd w:val="clear" w:color="auto" w:fill="auto"/>
          </w:tcPr>
          <w:p w14:paraId="44A74644"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603F801C" w14:textId="77777777" w:rsidR="0042166F" w:rsidRPr="00CC6FAD" w:rsidRDefault="0042166F" w:rsidP="0042166F">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14:paraId="7F22911A" w14:textId="77777777" w:rsidR="0042166F" w:rsidRPr="00CC6FAD" w:rsidRDefault="0042166F" w:rsidP="0042166F">
            <w:pPr>
              <w:pStyle w:val="ae"/>
              <w:rPr>
                <w:sz w:val="22"/>
                <w:szCs w:val="22"/>
              </w:rPr>
            </w:pPr>
            <w:r w:rsidRPr="00CC6FAD">
              <w:rPr>
                <w:sz w:val="22"/>
                <w:szCs w:val="22"/>
              </w:rPr>
              <w:t>Парки культуры и отдыха (3.6.2)</w:t>
            </w:r>
          </w:p>
          <w:p w14:paraId="6C2597F7" w14:textId="77777777" w:rsidR="0042166F" w:rsidRPr="00CC6FAD" w:rsidRDefault="0042166F" w:rsidP="0042166F">
            <w:pPr>
              <w:pStyle w:val="ae"/>
              <w:rPr>
                <w:sz w:val="22"/>
                <w:szCs w:val="22"/>
              </w:rPr>
            </w:pPr>
            <w:r w:rsidRPr="00CC6FAD">
              <w:rPr>
                <w:sz w:val="22"/>
                <w:szCs w:val="22"/>
              </w:rPr>
              <w:t>Охрана природных территорий (9.1)</w:t>
            </w:r>
          </w:p>
          <w:p w14:paraId="7943D2F1" w14:textId="77777777" w:rsidR="0042166F" w:rsidRPr="00CC6FAD" w:rsidRDefault="0042166F" w:rsidP="0042166F">
            <w:pPr>
              <w:pStyle w:val="ae"/>
              <w:rPr>
                <w:sz w:val="22"/>
                <w:szCs w:val="22"/>
              </w:rPr>
            </w:pPr>
            <w:r w:rsidRPr="00CC6FAD">
              <w:rPr>
                <w:sz w:val="22"/>
                <w:szCs w:val="22"/>
              </w:rPr>
              <w:t>Резервные леса (10.4)</w:t>
            </w:r>
          </w:p>
          <w:p w14:paraId="3A005D44"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3B06BAF7"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14:paraId="0C3F7797" w14:textId="77777777"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14:paraId="79DB97DF" w14:textId="77777777" w:rsidR="0042166F" w:rsidRPr="00CC6FAD" w:rsidRDefault="0042166F" w:rsidP="0042166F">
            <w:pPr>
              <w:rPr>
                <w:sz w:val="22"/>
                <w:szCs w:val="22"/>
              </w:rPr>
            </w:pPr>
            <w:r w:rsidRPr="00CC6FAD">
              <w:rPr>
                <w:sz w:val="22"/>
                <w:szCs w:val="22"/>
              </w:rPr>
              <w:t>Здравоохранение (3.4)</w:t>
            </w:r>
          </w:p>
          <w:p w14:paraId="785E32CE" w14:textId="77777777" w:rsidR="0042166F" w:rsidRPr="00CC6FAD" w:rsidRDefault="0042166F" w:rsidP="0042166F">
            <w:pPr>
              <w:rPr>
                <w:sz w:val="22"/>
                <w:szCs w:val="22"/>
              </w:rPr>
            </w:pPr>
            <w:r w:rsidRPr="00CC6FAD">
              <w:rPr>
                <w:sz w:val="22"/>
                <w:szCs w:val="22"/>
              </w:rPr>
              <w:t>Амбулаторно-поликлиническое обслуживание (3.4.1)</w:t>
            </w:r>
          </w:p>
          <w:p w14:paraId="50CFFF26" w14:textId="77777777" w:rsidR="0042166F" w:rsidRPr="00CC6FAD" w:rsidRDefault="0042166F" w:rsidP="0042166F">
            <w:pPr>
              <w:rPr>
                <w:sz w:val="22"/>
                <w:szCs w:val="22"/>
              </w:rPr>
            </w:pPr>
            <w:r w:rsidRPr="00CC6FAD">
              <w:rPr>
                <w:sz w:val="22"/>
                <w:szCs w:val="22"/>
              </w:rPr>
              <w:t>Стационарное медицинское обслуживание (3.4.2)</w:t>
            </w:r>
          </w:p>
          <w:p w14:paraId="567C2773" w14:textId="77777777" w:rsidR="0042166F" w:rsidRPr="00CC6FAD" w:rsidRDefault="0042166F" w:rsidP="0042166F">
            <w:pPr>
              <w:rPr>
                <w:sz w:val="22"/>
                <w:szCs w:val="22"/>
              </w:rPr>
            </w:pPr>
            <w:r w:rsidRPr="00CC6FAD">
              <w:rPr>
                <w:sz w:val="22"/>
                <w:szCs w:val="22"/>
              </w:rPr>
              <w:t>Медицинские организации особого назначения (3.4.3)</w:t>
            </w:r>
          </w:p>
          <w:p w14:paraId="74024E07" w14:textId="77777777" w:rsidR="0042166F" w:rsidRPr="00CC6FAD" w:rsidRDefault="0042166F" w:rsidP="0042166F">
            <w:pPr>
              <w:pStyle w:val="ae"/>
              <w:rPr>
                <w:sz w:val="22"/>
                <w:szCs w:val="22"/>
              </w:rPr>
            </w:pPr>
            <w:r w:rsidRPr="00CC6FAD">
              <w:rPr>
                <w:sz w:val="22"/>
                <w:szCs w:val="22"/>
              </w:rPr>
              <w:t>Стоянка транспортных средств (4.9.2)</w:t>
            </w:r>
          </w:p>
          <w:p w14:paraId="177847EC" w14:textId="77777777" w:rsidR="0042166F" w:rsidRPr="00CC6FAD" w:rsidRDefault="0042166F" w:rsidP="0042166F">
            <w:pPr>
              <w:pStyle w:val="ae"/>
              <w:rPr>
                <w:sz w:val="22"/>
                <w:szCs w:val="22"/>
              </w:rPr>
            </w:pPr>
            <w:r w:rsidRPr="00CC6FAD">
              <w:rPr>
                <w:sz w:val="22"/>
                <w:szCs w:val="22"/>
              </w:rPr>
              <w:t>Размещение автомобильных дорог (7.2.1)</w:t>
            </w:r>
          </w:p>
        </w:tc>
        <w:tc>
          <w:tcPr>
            <w:tcW w:w="1200" w:type="pct"/>
          </w:tcPr>
          <w:p w14:paraId="7C6BF96E" w14:textId="77777777" w:rsidR="0042166F" w:rsidRPr="00CC6FAD" w:rsidRDefault="0042166F" w:rsidP="0042166F">
            <w:pPr>
              <w:pStyle w:val="ae"/>
              <w:rPr>
                <w:sz w:val="22"/>
                <w:szCs w:val="22"/>
              </w:rPr>
            </w:pPr>
            <w:r w:rsidRPr="00CC6FAD">
              <w:rPr>
                <w:sz w:val="22"/>
                <w:szCs w:val="22"/>
              </w:rPr>
              <w:t>Не устанавливается</w:t>
            </w:r>
          </w:p>
        </w:tc>
      </w:tr>
      <w:tr w:rsidR="0042166F" w:rsidRPr="00CC6FAD" w14:paraId="6AD1D00D" w14:textId="77777777" w:rsidTr="00CC6FAD">
        <w:tc>
          <w:tcPr>
            <w:tcW w:w="266" w:type="pct"/>
            <w:shd w:val="clear" w:color="auto" w:fill="auto"/>
          </w:tcPr>
          <w:p w14:paraId="5F36D257"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553032EA" w14:textId="77777777" w:rsidR="0042166F" w:rsidRPr="00CC6FAD" w:rsidRDefault="0042166F" w:rsidP="0042166F">
            <w:pPr>
              <w:pStyle w:val="112"/>
              <w:jc w:val="both"/>
              <w:rPr>
                <w:szCs w:val="22"/>
              </w:rPr>
            </w:pPr>
            <w:r w:rsidRPr="00CC6FAD">
              <w:rPr>
                <w:szCs w:val="22"/>
              </w:rPr>
              <w:t>Зона лесов (Л)</w:t>
            </w:r>
          </w:p>
        </w:tc>
        <w:tc>
          <w:tcPr>
            <w:tcW w:w="1313" w:type="pct"/>
          </w:tcPr>
          <w:p w14:paraId="351E16A5" w14:textId="77777777" w:rsidR="0042166F" w:rsidRPr="00CC6FAD" w:rsidRDefault="0042166F" w:rsidP="0042166F">
            <w:pPr>
              <w:pStyle w:val="112"/>
              <w:jc w:val="both"/>
              <w:rPr>
                <w:szCs w:val="22"/>
              </w:rPr>
            </w:pPr>
            <w:r w:rsidRPr="00CC6FAD">
              <w:rPr>
                <w:szCs w:val="22"/>
              </w:rPr>
              <w:t>Размещение автомобильных дорог (7.2.1)</w:t>
            </w:r>
          </w:p>
          <w:p w14:paraId="5E579766" w14:textId="77777777" w:rsidR="0042166F" w:rsidRPr="00CC6FAD" w:rsidRDefault="0042166F" w:rsidP="0042166F">
            <w:pPr>
              <w:pStyle w:val="ae"/>
              <w:rPr>
                <w:sz w:val="22"/>
                <w:szCs w:val="22"/>
              </w:rPr>
            </w:pPr>
            <w:r w:rsidRPr="00CC6FAD">
              <w:rPr>
                <w:sz w:val="22"/>
                <w:szCs w:val="22"/>
              </w:rPr>
              <w:t>Охрана природных территорий (9.1)</w:t>
            </w:r>
          </w:p>
          <w:p w14:paraId="61580DA0" w14:textId="77777777" w:rsidR="0042166F" w:rsidRPr="00CC6FAD" w:rsidRDefault="0042166F" w:rsidP="0042166F">
            <w:pPr>
              <w:pStyle w:val="ae"/>
              <w:rPr>
                <w:sz w:val="22"/>
                <w:szCs w:val="22"/>
              </w:rPr>
            </w:pPr>
            <w:r w:rsidRPr="00CC6FAD">
              <w:rPr>
                <w:sz w:val="22"/>
                <w:szCs w:val="22"/>
              </w:rPr>
              <w:t>Использование лесов (10.0)</w:t>
            </w:r>
          </w:p>
          <w:p w14:paraId="0A0FB0B5" w14:textId="77777777" w:rsidR="0042166F" w:rsidRPr="00CC6FAD" w:rsidRDefault="0042166F" w:rsidP="0042166F">
            <w:pPr>
              <w:pStyle w:val="ae"/>
              <w:rPr>
                <w:sz w:val="22"/>
                <w:szCs w:val="22"/>
              </w:rPr>
            </w:pPr>
            <w:r w:rsidRPr="00CC6FAD">
              <w:rPr>
                <w:sz w:val="22"/>
                <w:szCs w:val="22"/>
              </w:rPr>
              <w:t>Заготовка древесины (10.1)</w:t>
            </w:r>
          </w:p>
          <w:p w14:paraId="16FAD3B7" w14:textId="77777777" w:rsidR="0042166F" w:rsidRPr="00CC6FAD" w:rsidRDefault="0042166F" w:rsidP="0042166F">
            <w:pPr>
              <w:pStyle w:val="ae"/>
              <w:rPr>
                <w:sz w:val="22"/>
                <w:szCs w:val="22"/>
              </w:rPr>
            </w:pPr>
            <w:r w:rsidRPr="00CC6FAD">
              <w:rPr>
                <w:sz w:val="22"/>
                <w:szCs w:val="22"/>
              </w:rPr>
              <w:t>Лесные плантации (10.2)</w:t>
            </w:r>
          </w:p>
          <w:p w14:paraId="2F98E3A8" w14:textId="77777777" w:rsidR="0042166F" w:rsidRPr="00CC6FAD" w:rsidRDefault="0042166F" w:rsidP="0042166F">
            <w:pPr>
              <w:pStyle w:val="ae"/>
              <w:rPr>
                <w:sz w:val="22"/>
                <w:szCs w:val="22"/>
              </w:rPr>
            </w:pPr>
            <w:r w:rsidRPr="00CC6FAD">
              <w:rPr>
                <w:sz w:val="22"/>
                <w:szCs w:val="22"/>
              </w:rPr>
              <w:t>Заготовка лесных ресурсов (10.3)</w:t>
            </w:r>
          </w:p>
          <w:p w14:paraId="17626526" w14:textId="77777777" w:rsidR="0042166F" w:rsidRPr="00CC6FAD" w:rsidRDefault="0042166F" w:rsidP="0042166F">
            <w:pPr>
              <w:pStyle w:val="ae"/>
              <w:rPr>
                <w:sz w:val="22"/>
                <w:szCs w:val="22"/>
              </w:rPr>
            </w:pPr>
            <w:r w:rsidRPr="00CC6FAD">
              <w:rPr>
                <w:sz w:val="22"/>
                <w:szCs w:val="22"/>
              </w:rPr>
              <w:t>Резервные леса (10.4)</w:t>
            </w:r>
          </w:p>
        </w:tc>
        <w:tc>
          <w:tcPr>
            <w:tcW w:w="1255" w:type="pct"/>
          </w:tcPr>
          <w:p w14:paraId="34CF105D" w14:textId="77777777" w:rsidR="0042166F" w:rsidRPr="00CC6FAD" w:rsidRDefault="0042166F" w:rsidP="0042166F">
            <w:pPr>
              <w:pStyle w:val="112"/>
              <w:jc w:val="both"/>
              <w:rPr>
                <w:szCs w:val="22"/>
              </w:rPr>
            </w:pPr>
            <w:r w:rsidRPr="00CC6FAD">
              <w:rPr>
                <w:szCs w:val="22"/>
              </w:rPr>
              <w:t>Недропользование (6.1)</w:t>
            </w:r>
          </w:p>
          <w:p w14:paraId="06B3840C" w14:textId="77777777" w:rsidR="0042166F" w:rsidRPr="00CC6FAD" w:rsidRDefault="0042166F" w:rsidP="0042166F">
            <w:pPr>
              <w:pStyle w:val="112"/>
              <w:jc w:val="both"/>
              <w:rPr>
                <w:szCs w:val="22"/>
              </w:rPr>
            </w:pPr>
            <w:r w:rsidRPr="00CC6FAD">
              <w:rPr>
                <w:szCs w:val="22"/>
              </w:rPr>
              <w:t>Водные объекты (11.0)</w:t>
            </w:r>
          </w:p>
          <w:p w14:paraId="2FDD860B" w14:textId="77777777" w:rsidR="0042166F" w:rsidRPr="00CC6FAD" w:rsidRDefault="0042166F" w:rsidP="0042166F">
            <w:pPr>
              <w:jc w:val="both"/>
              <w:rPr>
                <w:sz w:val="22"/>
                <w:szCs w:val="22"/>
              </w:rPr>
            </w:pPr>
            <w:r w:rsidRPr="00CC6FAD">
              <w:rPr>
                <w:sz w:val="22"/>
                <w:szCs w:val="22"/>
              </w:rPr>
              <w:t>Специальное пользование водными объектами (11.2)</w:t>
            </w:r>
          </w:p>
          <w:p w14:paraId="606C2AFC" w14:textId="77777777" w:rsidR="0042166F" w:rsidRPr="00CC6FAD" w:rsidRDefault="0042166F" w:rsidP="0042166F">
            <w:pPr>
              <w:pStyle w:val="ae"/>
              <w:rPr>
                <w:sz w:val="22"/>
                <w:szCs w:val="22"/>
              </w:rPr>
            </w:pPr>
            <w:r w:rsidRPr="00CC6FAD">
              <w:rPr>
                <w:sz w:val="22"/>
                <w:szCs w:val="22"/>
              </w:rPr>
              <w:t>Гидротехнические сооружения (11.3)</w:t>
            </w:r>
          </w:p>
        </w:tc>
        <w:tc>
          <w:tcPr>
            <w:tcW w:w="1200" w:type="pct"/>
          </w:tcPr>
          <w:p w14:paraId="30BA0154" w14:textId="77777777" w:rsidR="0042166F" w:rsidRPr="00CC6FAD" w:rsidRDefault="0042166F" w:rsidP="0042166F">
            <w:pPr>
              <w:pStyle w:val="ae"/>
              <w:rPr>
                <w:sz w:val="22"/>
                <w:szCs w:val="22"/>
              </w:rPr>
            </w:pPr>
            <w:r w:rsidRPr="00CC6FAD">
              <w:rPr>
                <w:sz w:val="22"/>
                <w:szCs w:val="22"/>
              </w:rPr>
              <w:t>Не устанавливается</w:t>
            </w:r>
          </w:p>
        </w:tc>
      </w:tr>
      <w:tr w:rsidR="0042166F" w:rsidRPr="00CC6FAD" w14:paraId="275F1881" w14:textId="77777777" w:rsidTr="00CC6FAD">
        <w:tc>
          <w:tcPr>
            <w:tcW w:w="266" w:type="pct"/>
            <w:shd w:val="clear" w:color="auto" w:fill="auto"/>
          </w:tcPr>
          <w:p w14:paraId="2A7B4637" w14:textId="77777777" w:rsidR="0042166F" w:rsidRPr="00CC6FAD" w:rsidRDefault="0042166F" w:rsidP="0042166F">
            <w:pPr>
              <w:pStyle w:val="affff9"/>
              <w:numPr>
                <w:ilvl w:val="0"/>
                <w:numId w:val="43"/>
              </w:numPr>
              <w:rPr>
                <w:sz w:val="22"/>
                <w:szCs w:val="22"/>
              </w:rPr>
            </w:pPr>
          </w:p>
        </w:tc>
        <w:tc>
          <w:tcPr>
            <w:tcW w:w="4734" w:type="pct"/>
            <w:gridSpan w:val="4"/>
            <w:shd w:val="clear" w:color="auto" w:fill="auto"/>
          </w:tcPr>
          <w:p w14:paraId="56416F7E" w14:textId="77777777" w:rsidR="0042166F" w:rsidRPr="00CC6FAD" w:rsidRDefault="0042166F" w:rsidP="0042166F">
            <w:pPr>
              <w:pStyle w:val="112"/>
              <w:jc w:val="both"/>
              <w:rPr>
                <w:szCs w:val="22"/>
              </w:rPr>
            </w:pPr>
            <w:r w:rsidRPr="00CC6FAD">
              <w:rPr>
                <w:szCs w:val="22"/>
              </w:rPr>
              <w:t>Зоны специального назначения</w:t>
            </w:r>
          </w:p>
        </w:tc>
      </w:tr>
      <w:tr w:rsidR="0042166F" w:rsidRPr="00CC6FAD" w14:paraId="66D0175D" w14:textId="77777777" w:rsidTr="00CC6FAD">
        <w:tc>
          <w:tcPr>
            <w:tcW w:w="266" w:type="pct"/>
            <w:shd w:val="clear" w:color="auto" w:fill="auto"/>
          </w:tcPr>
          <w:p w14:paraId="1686C63D"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4B6FD273" w14:textId="77777777" w:rsidR="0042166F" w:rsidRPr="00CC6FAD" w:rsidRDefault="0042166F" w:rsidP="0042166F">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14:paraId="1BE959C6" w14:textId="77777777" w:rsidR="0042166F" w:rsidRPr="00CC6FAD" w:rsidRDefault="0042166F" w:rsidP="0042166F">
            <w:pPr>
              <w:pStyle w:val="112"/>
              <w:jc w:val="both"/>
              <w:rPr>
                <w:szCs w:val="22"/>
              </w:rPr>
            </w:pPr>
            <w:r w:rsidRPr="00CC6FAD">
              <w:rPr>
                <w:szCs w:val="22"/>
              </w:rPr>
              <w:t>Ритуальная деятельность (12.1)</w:t>
            </w:r>
          </w:p>
        </w:tc>
        <w:tc>
          <w:tcPr>
            <w:tcW w:w="1255" w:type="pct"/>
          </w:tcPr>
          <w:p w14:paraId="6225CC28" w14:textId="77777777" w:rsidR="0042166F" w:rsidRPr="00CC6FAD" w:rsidRDefault="0042166F" w:rsidP="0042166F">
            <w:pPr>
              <w:pStyle w:val="ae"/>
              <w:rPr>
                <w:sz w:val="22"/>
                <w:szCs w:val="22"/>
              </w:rPr>
            </w:pPr>
            <w:r w:rsidRPr="00CC6FAD">
              <w:rPr>
                <w:sz w:val="22"/>
                <w:szCs w:val="22"/>
              </w:rPr>
              <w:t>Коммунальное обслуживание (3.1)</w:t>
            </w:r>
          </w:p>
          <w:p w14:paraId="5F160275"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6A6919DE"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D1251E8" w14:textId="77777777" w:rsidR="0042166F" w:rsidRPr="00CC6FAD" w:rsidRDefault="0042166F" w:rsidP="0042166F">
            <w:pPr>
              <w:pStyle w:val="112"/>
              <w:jc w:val="both"/>
              <w:rPr>
                <w:szCs w:val="22"/>
              </w:rPr>
            </w:pPr>
            <w:r w:rsidRPr="00CC6FAD">
              <w:rPr>
                <w:szCs w:val="22"/>
              </w:rPr>
              <w:t>Размещение автомобильных дорог (7.2.1)</w:t>
            </w:r>
          </w:p>
          <w:p w14:paraId="22DD1F94" w14:textId="77777777" w:rsidR="0042166F" w:rsidRPr="00CC6FAD" w:rsidRDefault="0042166F" w:rsidP="0042166F">
            <w:pPr>
              <w:pStyle w:val="112"/>
              <w:jc w:val="both"/>
              <w:rPr>
                <w:szCs w:val="22"/>
              </w:rPr>
            </w:pPr>
            <w:r w:rsidRPr="00CC6FAD">
              <w:rPr>
                <w:szCs w:val="22"/>
              </w:rPr>
              <w:t>Использование лесов (10.0)</w:t>
            </w:r>
          </w:p>
        </w:tc>
        <w:tc>
          <w:tcPr>
            <w:tcW w:w="1200" w:type="pct"/>
          </w:tcPr>
          <w:p w14:paraId="181132A1" w14:textId="77777777" w:rsidR="0042166F" w:rsidRPr="00CC6FAD" w:rsidRDefault="0042166F" w:rsidP="0042166F">
            <w:pPr>
              <w:pStyle w:val="ae"/>
              <w:rPr>
                <w:sz w:val="22"/>
                <w:szCs w:val="22"/>
              </w:rPr>
            </w:pPr>
            <w:r w:rsidRPr="00CC6FAD">
              <w:rPr>
                <w:sz w:val="22"/>
                <w:szCs w:val="22"/>
              </w:rPr>
              <w:t>Благоустройство территории (12.0.2)</w:t>
            </w:r>
          </w:p>
        </w:tc>
      </w:tr>
      <w:tr w:rsidR="0042166F" w:rsidRPr="00CC6FAD" w14:paraId="0B2AE6E6" w14:textId="77777777" w:rsidTr="00CC6FAD">
        <w:tc>
          <w:tcPr>
            <w:tcW w:w="266" w:type="pct"/>
            <w:shd w:val="clear" w:color="auto" w:fill="auto"/>
          </w:tcPr>
          <w:p w14:paraId="581D328F"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732987BD" w14:textId="77777777" w:rsidR="0042166F" w:rsidRPr="00CC6FAD" w:rsidRDefault="0042166F" w:rsidP="0042166F">
            <w:pPr>
              <w:pStyle w:val="112"/>
              <w:jc w:val="both"/>
              <w:rPr>
                <w:szCs w:val="22"/>
              </w:rPr>
            </w:pPr>
            <w:r w:rsidRPr="00CC6FAD">
              <w:rPr>
                <w:szCs w:val="22"/>
              </w:rPr>
              <w:t>Зона кладбищ в границах земель населенных пунктов (</w:t>
            </w:r>
            <w:proofErr w:type="spellStart"/>
            <w:r w:rsidRPr="00CC6FAD">
              <w:rPr>
                <w:szCs w:val="22"/>
              </w:rPr>
              <w:t>нДКл</w:t>
            </w:r>
            <w:proofErr w:type="spellEnd"/>
            <w:r w:rsidRPr="00CC6FAD">
              <w:rPr>
                <w:szCs w:val="22"/>
              </w:rPr>
              <w:t>)</w:t>
            </w:r>
          </w:p>
        </w:tc>
        <w:tc>
          <w:tcPr>
            <w:tcW w:w="1313" w:type="pct"/>
          </w:tcPr>
          <w:p w14:paraId="1B495E2A" w14:textId="77777777" w:rsidR="0042166F" w:rsidRPr="00CC6FAD" w:rsidRDefault="0042166F" w:rsidP="0042166F">
            <w:pPr>
              <w:pStyle w:val="112"/>
              <w:jc w:val="both"/>
              <w:rPr>
                <w:szCs w:val="22"/>
              </w:rPr>
            </w:pPr>
            <w:r w:rsidRPr="00CC6FAD">
              <w:rPr>
                <w:szCs w:val="22"/>
              </w:rPr>
              <w:t>Ритуальная деятельность (12.1)</w:t>
            </w:r>
          </w:p>
          <w:p w14:paraId="68AE3883"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7EBAEFD3"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14:paraId="648F639E" w14:textId="77777777"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14:paraId="6BED88E0" w14:textId="77777777" w:rsidR="0042166F" w:rsidRPr="00CC6FAD" w:rsidRDefault="0042166F" w:rsidP="0042166F">
            <w:pPr>
              <w:pStyle w:val="ae"/>
              <w:rPr>
                <w:sz w:val="22"/>
                <w:szCs w:val="22"/>
              </w:rPr>
            </w:pPr>
            <w:r w:rsidRPr="00CC6FAD">
              <w:rPr>
                <w:sz w:val="22"/>
                <w:szCs w:val="22"/>
              </w:rPr>
              <w:t>Коммунальное обслуживание (3.1)</w:t>
            </w:r>
          </w:p>
          <w:p w14:paraId="12A8E979"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7511703D"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90BD796" w14:textId="77777777" w:rsidR="0042166F" w:rsidRPr="00CC6FAD" w:rsidRDefault="0042166F" w:rsidP="0042166F">
            <w:pPr>
              <w:pStyle w:val="112"/>
              <w:jc w:val="both"/>
              <w:rPr>
                <w:szCs w:val="22"/>
              </w:rPr>
            </w:pPr>
            <w:r w:rsidRPr="00CC6FAD">
              <w:rPr>
                <w:szCs w:val="22"/>
              </w:rPr>
              <w:t>Размещение автомобильных дорог (7.2.1)</w:t>
            </w:r>
          </w:p>
        </w:tc>
        <w:tc>
          <w:tcPr>
            <w:tcW w:w="1200" w:type="pct"/>
          </w:tcPr>
          <w:p w14:paraId="165A600C" w14:textId="77777777" w:rsidR="0042166F" w:rsidRPr="00CC6FAD" w:rsidRDefault="0042166F" w:rsidP="0042166F">
            <w:pPr>
              <w:pStyle w:val="112"/>
              <w:jc w:val="both"/>
              <w:rPr>
                <w:szCs w:val="22"/>
              </w:rPr>
            </w:pPr>
            <w:r w:rsidRPr="00CC6FAD">
              <w:rPr>
                <w:szCs w:val="22"/>
              </w:rPr>
              <w:t>Деловое управление (4.1)</w:t>
            </w:r>
          </w:p>
          <w:p w14:paraId="24237BEF" w14:textId="77777777" w:rsidR="0042166F" w:rsidRPr="00CC6FAD" w:rsidRDefault="0042166F" w:rsidP="0042166F">
            <w:pPr>
              <w:pStyle w:val="112"/>
              <w:jc w:val="both"/>
              <w:rPr>
                <w:szCs w:val="22"/>
              </w:rPr>
            </w:pPr>
            <w:r w:rsidRPr="00CC6FAD">
              <w:rPr>
                <w:szCs w:val="22"/>
              </w:rPr>
              <w:t>Служебные гаражи (4.9)</w:t>
            </w:r>
          </w:p>
          <w:p w14:paraId="005655EC" w14:textId="77777777"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14:paraId="34DE43CD" w14:textId="77777777" w:rsidTr="00CC6FAD">
        <w:tc>
          <w:tcPr>
            <w:tcW w:w="266" w:type="pct"/>
            <w:shd w:val="clear" w:color="auto" w:fill="auto"/>
          </w:tcPr>
          <w:p w14:paraId="07E8C6D3"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0820302A" w14:textId="77777777" w:rsidR="0042166F" w:rsidRPr="00CC6FAD" w:rsidRDefault="0042166F" w:rsidP="0042166F">
            <w:pPr>
              <w:pStyle w:val="112"/>
              <w:jc w:val="both"/>
              <w:rPr>
                <w:szCs w:val="22"/>
              </w:rPr>
            </w:pPr>
            <w:r w:rsidRPr="00CC6FAD">
              <w:rPr>
                <w:szCs w:val="22"/>
              </w:rPr>
              <w:t>Зона складирования и захоронения отходов (</w:t>
            </w:r>
            <w:proofErr w:type="spellStart"/>
            <w:r w:rsidRPr="00CC6FAD">
              <w:rPr>
                <w:szCs w:val="22"/>
              </w:rPr>
              <w:t>ДСп</w:t>
            </w:r>
            <w:proofErr w:type="spellEnd"/>
            <w:r w:rsidRPr="00CC6FAD">
              <w:rPr>
                <w:szCs w:val="22"/>
              </w:rPr>
              <w:t>)</w:t>
            </w:r>
          </w:p>
        </w:tc>
        <w:tc>
          <w:tcPr>
            <w:tcW w:w="1313" w:type="pct"/>
          </w:tcPr>
          <w:p w14:paraId="55E46339" w14:textId="77777777" w:rsidR="0042166F" w:rsidRPr="00CC6FAD" w:rsidRDefault="0042166F" w:rsidP="0042166F">
            <w:pPr>
              <w:pStyle w:val="112"/>
              <w:jc w:val="both"/>
              <w:rPr>
                <w:szCs w:val="22"/>
              </w:rPr>
            </w:pPr>
            <w:r w:rsidRPr="00CC6FAD">
              <w:rPr>
                <w:szCs w:val="22"/>
              </w:rPr>
              <w:t>Специальная деятельность (12.2)</w:t>
            </w:r>
          </w:p>
        </w:tc>
        <w:tc>
          <w:tcPr>
            <w:tcW w:w="1255" w:type="pct"/>
          </w:tcPr>
          <w:p w14:paraId="35BF5BD6" w14:textId="77777777" w:rsidR="0042166F" w:rsidRPr="00CC6FAD" w:rsidRDefault="0042166F" w:rsidP="0042166F">
            <w:pPr>
              <w:pStyle w:val="ae"/>
              <w:rPr>
                <w:sz w:val="22"/>
                <w:szCs w:val="22"/>
              </w:rPr>
            </w:pPr>
            <w:r w:rsidRPr="00CC6FAD">
              <w:rPr>
                <w:sz w:val="22"/>
                <w:szCs w:val="22"/>
              </w:rPr>
              <w:t>Коммунальное обслуживание (3.1)</w:t>
            </w:r>
          </w:p>
          <w:p w14:paraId="0932FF01"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046D902D"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7A40B468" w14:textId="77777777" w:rsidR="0042166F" w:rsidRPr="00CC6FAD" w:rsidRDefault="0042166F" w:rsidP="0042166F">
            <w:pPr>
              <w:pStyle w:val="ae"/>
              <w:rPr>
                <w:sz w:val="22"/>
                <w:szCs w:val="22"/>
              </w:rPr>
            </w:pPr>
            <w:r w:rsidRPr="00CC6FAD">
              <w:rPr>
                <w:sz w:val="22"/>
                <w:szCs w:val="22"/>
              </w:rPr>
              <w:t>Стоянка транспортных средств (4.9.2)</w:t>
            </w:r>
          </w:p>
          <w:p w14:paraId="1F56047A" w14:textId="77777777" w:rsidR="0042166F" w:rsidRPr="00CC6FAD" w:rsidRDefault="0042166F" w:rsidP="0042166F">
            <w:pPr>
              <w:pStyle w:val="112"/>
              <w:jc w:val="both"/>
              <w:rPr>
                <w:szCs w:val="22"/>
              </w:rPr>
            </w:pPr>
            <w:r w:rsidRPr="00CC6FAD">
              <w:rPr>
                <w:szCs w:val="22"/>
              </w:rPr>
              <w:t>Размещение автомобильных дорог (7.2.1)</w:t>
            </w:r>
          </w:p>
          <w:p w14:paraId="41F67830" w14:textId="77777777" w:rsidR="0042166F" w:rsidRPr="00CC6FAD" w:rsidRDefault="0042166F" w:rsidP="0042166F">
            <w:pPr>
              <w:pStyle w:val="112"/>
              <w:jc w:val="both"/>
              <w:rPr>
                <w:szCs w:val="22"/>
              </w:rPr>
            </w:pPr>
            <w:r w:rsidRPr="00CC6FAD">
              <w:rPr>
                <w:szCs w:val="22"/>
              </w:rPr>
              <w:t>Использование лесов (10.0)</w:t>
            </w:r>
          </w:p>
        </w:tc>
        <w:tc>
          <w:tcPr>
            <w:tcW w:w="1200" w:type="pct"/>
          </w:tcPr>
          <w:p w14:paraId="276DA84C" w14:textId="77777777" w:rsidR="0042166F" w:rsidRPr="00CC6FAD" w:rsidRDefault="0042166F" w:rsidP="0042166F">
            <w:pPr>
              <w:pStyle w:val="112"/>
              <w:jc w:val="both"/>
              <w:rPr>
                <w:szCs w:val="22"/>
              </w:rPr>
            </w:pPr>
            <w:r w:rsidRPr="00CC6FAD">
              <w:rPr>
                <w:szCs w:val="22"/>
              </w:rPr>
              <w:t>Не устанавливается</w:t>
            </w:r>
          </w:p>
        </w:tc>
      </w:tr>
      <w:tr w:rsidR="0042166F" w:rsidRPr="00CC6FAD" w14:paraId="441ED121" w14:textId="77777777" w:rsidTr="00CC6FAD">
        <w:tc>
          <w:tcPr>
            <w:tcW w:w="266" w:type="pct"/>
            <w:shd w:val="clear" w:color="auto" w:fill="auto"/>
          </w:tcPr>
          <w:p w14:paraId="79934224"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215D45CF" w14:textId="77777777" w:rsidR="0042166F" w:rsidRPr="00CC6FAD" w:rsidRDefault="0042166F" w:rsidP="0042166F">
            <w:pPr>
              <w:pStyle w:val="112"/>
              <w:jc w:val="both"/>
              <w:rPr>
                <w:szCs w:val="22"/>
              </w:rPr>
            </w:pPr>
            <w:r w:rsidRPr="00CC6FAD">
              <w:rPr>
                <w:szCs w:val="22"/>
              </w:rPr>
              <w:t xml:space="preserve">Зона озелененных территорий специального </w:t>
            </w:r>
            <w:r w:rsidRPr="00CC6FAD">
              <w:rPr>
                <w:szCs w:val="22"/>
              </w:rPr>
              <w:lastRenderedPageBreak/>
              <w:t>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14:paraId="124BCAE0" w14:textId="77777777" w:rsidR="0042166F" w:rsidRPr="00CC6FAD" w:rsidRDefault="0042166F" w:rsidP="0042166F">
            <w:pPr>
              <w:pStyle w:val="ae"/>
              <w:rPr>
                <w:sz w:val="22"/>
                <w:szCs w:val="22"/>
              </w:rPr>
            </w:pPr>
            <w:r w:rsidRPr="00CC6FAD">
              <w:rPr>
                <w:sz w:val="22"/>
                <w:szCs w:val="22"/>
              </w:rPr>
              <w:lastRenderedPageBreak/>
              <w:t>Охрана природных территорий (9.1)</w:t>
            </w:r>
          </w:p>
          <w:p w14:paraId="00B2C174" w14:textId="77777777" w:rsidR="0042166F" w:rsidRPr="00CC6FAD" w:rsidRDefault="0042166F" w:rsidP="0042166F">
            <w:pPr>
              <w:pStyle w:val="ae"/>
              <w:rPr>
                <w:sz w:val="22"/>
                <w:szCs w:val="22"/>
              </w:rPr>
            </w:pPr>
            <w:r w:rsidRPr="00CC6FAD">
              <w:rPr>
                <w:sz w:val="22"/>
                <w:szCs w:val="22"/>
              </w:rPr>
              <w:t>Резервные леса (10.4)</w:t>
            </w:r>
          </w:p>
          <w:p w14:paraId="64B43CF4"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14:paraId="71935739" w14:textId="77777777"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14:paraId="3C86114E" w14:textId="77777777"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14:paraId="7E52B0E1" w14:textId="77777777" w:rsidR="0042166F" w:rsidRPr="00CC6FAD" w:rsidRDefault="0042166F" w:rsidP="0042166F">
            <w:pPr>
              <w:pStyle w:val="ae"/>
              <w:rPr>
                <w:sz w:val="22"/>
                <w:szCs w:val="22"/>
              </w:rPr>
            </w:pPr>
            <w:r w:rsidRPr="00CC6FAD">
              <w:rPr>
                <w:sz w:val="22"/>
                <w:szCs w:val="22"/>
              </w:rPr>
              <w:lastRenderedPageBreak/>
              <w:t>Коммунальное обслуживание (3.1)</w:t>
            </w:r>
          </w:p>
          <w:p w14:paraId="455895E2"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727AD98A" w14:textId="77777777" w:rsidR="0042166F" w:rsidRPr="00CC6FAD" w:rsidRDefault="0042166F" w:rsidP="0042166F">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14:paraId="6DF86630" w14:textId="77777777" w:rsidR="0042166F" w:rsidRPr="00CC6FAD" w:rsidRDefault="0042166F" w:rsidP="0042166F">
            <w:pPr>
              <w:pStyle w:val="ae"/>
              <w:rPr>
                <w:sz w:val="22"/>
                <w:szCs w:val="22"/>
              </w:rPr>
            </w:pPr>
            <w:r w:rsidRPr="00CC6FAD">
              <w:rPr>
                <w:sz w:val="22"/>
                <w:szCs w:val="22"/>
              </w:rPr>
              <w:t>Стоянка транспортных средств (4.9.2)</w:t>
            </w:r>
          </w:p>
          <w:p w14:paraId="6D751E5F" w14:textId="77777777" w:rsidR="0042166F" w:rsidRPr="00CC6FAD" w:rsidRDefault="0042166F" w:rsidP="0042166F">
            <w:pPr>
              <w:pStyle w:val="112"/>
              <w:jc w:val="both"/>
              <w:rPr>
                <w:szCs w:val="22"/>
              </w:rPr>
            </w:pPr>
            <w:r w:rsidRPr="00CC6FAD">
              <w:rPr>
                <w:szCs w:val="22"/>
              </w:rPr>
              <w:t>Размещение автомобильных дорог (7.2.1)</w:t>
            </w:r>
          </w:p>
        </w:tc>
        <w:tc>
          <w:tcPr>
            <w:tcW w:w="1200" w:type="pct"/>
          </w:tcPr>
          <w:p w14:paraId="411B01BF" w14:textId="77777777" w:rsidR="0042166F" w:rsidRPr="00CC6FAD" w:rsidRDefault="0042166F" w:rsidP="0042166F">
            <w:pPr>
              <w:pStyle w:val="112"/>
              <w:jc w:val="both"/>
              <w:rPr>
                <w:szCs w:val="22"/>
              </w:rPr>
            </w:pPr>
            <w:r w:rsidRPr="00CC6FAD">
              <w:rPr>
                <w:szCs w:val="22"/>
              </w:rPr>
              <w:lastRenderedPageBreak/>
              <w:t>Не устанавливается</w:t>
            </w:r>
          </w:p>
        </w:tc>
      </w:tr>
      <w:tr w:rsidR="0042166F" w:rsidRPr="00CC6FAD" w14:paraId="08E3B393" w14:textId="77777777" w:rsidTr="00CC6FAD">
        <w:tc>
          <w:tcPr>
            <w:tcW w:w="266" w:type="pct"/>
            <w:shd w:val="clear" w:color="auto" w:fill="auto"/>
          </w:tcPr>
          <w:p w14:paraId="74DB61B6" w14:textId="77777777" w:rsidR="0042166F" w:rsidRPr="00CC6FAD" w:rsidRDefault="0042166F" w:rsidP="0042166F">
            <w:pPr>
              <w:pStyle w:val="affff9"/>
              <w:numPr>
                <w:ilvl w:val="0"/>
                <w:numId w:val="43"/>
              </w:numPr>
              <w:rPr>
                <w:sz w:val="22"/>
                <w:szCs w:val="22"/>
              </w:rPr>
            </w:pPr>
          </w:p>
        </w:tc>
        <w:tc>
          <w:tcPr>
            <w:tcW w:w="4734" w:type="pct"/>
            <w:gridSpan w:val="4"/>
            <w:shd w:val="clear" w:color="auto" w:fill="auto"/>
          </w:tcPr>
          <w:p w14:paraId="1F4082B9" w14:textId="77777777" w:rsidR="0042166F" w:rsidRPr="00CC6FAD" w:rsidRDefault="0042166F" w:rsidP="0042166F">
            <w:pPr>
              <w:pStyle w:val="112"/>
              <w:jc w:val="both"/>
              <w:rPr>
                <w:szCs w:val="22"/>
              </w:rPr>
            </w:pPr>
            <w:r w:rsidRPr="00CC6FAD">
              <w:rPr>
                <w:szCs w:val="22"/>
              </w:rPr>
              <w:t>Иные виды территориальных зон:</w:t>
            </w:r>
          </w:p>
        </w:tc>
      </w:tr>
      <w:tr w:rsidR="0042166F" w:rsidRPr="00CC6FAD" w14:paraId="1370B306" w14:textId="77777777" w:rsidTr="00CC6FAD">
        <w:tc>
          <w:tcPr>
            <w:tcW w:w="266" w:type="pct"/>
            <w:shd w:val="clear" w:color="auto" w:fill="auto"/>
          </w:tcPr>
          <w:p w14:paraId="00FF07EB"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52DF6BA8" w14:textId="77777777" w:rsidR="0042166F" w:rsidRPr="00CC6FAD" w:rsidRDefault="0042166F" w:rsidP="0042166F">
            <w:pPr>
              <w:pStyle w:val="112"/>
              <w:jc w:val="both"/>
              <w:rPr>
                <w:szCs w:val="22"/>
              </w:rPr>
            </w:pPr>
            <w:r w:rsidRPr="00CC6FAD">
              <w:rPr>
                <w:szCs w:val="22"/>
              </w:rPr>
              <w:t>Зона запаса (З)</w:t>
            </w:r>
          </w:p>
        </w:tc>
        <w:tc>
          <w:tcPr>
            <w:tcW w:w="1313" w:type="pct"/>
          </w:tcPr>
          <w:p w14:paraId="6031E917" w14:textId="77777777" w:rsidR="0042166F" w:rsidRPr="00CC6FAD" w:rsidRDefault="0042166F" w:rsidP="0042166F">
            <w:pPr>
              <w:pStyle w:val="ae"/>
              <w:rPr>
                <w:sz w:val="22"/>
                <w:szCs w:val="22"/>
              </w:rPr>
            </w:pPr>
            <w:r w:rsidRPr="00CC6FAD">
              <w:rPr>
                <w:sz w:val="22"/>
                <w:szCs w:val="22"/>
              </w:rPr>
              <w:t>Использование лесов (10.0)</w:t>
            </w:r>
          </w:p>
          <w:p w14:paraId="75C81395" w14:textId="77777777" w:rsidR="0042166F" w:rsidRPr="00CC6FAD" w:rsidRDefault="0042166F" w:rsidP="0042166F">
            <w:pPr>
              <w:pStyle w:val="ae"/>
              <w:rPr>
                <w:sz w:val="22"/>
                <w:szCs w:val="22"/>
              </w:rPr>
            </w:pPr>
            <w:r w:rsidRPr="00CC6FAD">
              <w:rPr>
                <w:sz w:val="22"/>
                <w:szCs w:val="22"/>
              </w:rPr>
              <w:t>Запас (12.3)</w:t>
            </w:r>
          </w:p>
        </w:tc>
        <w:tc>
          <w:tcPr>
            <w:tcW w:w="2455" w:type="pct"/>
            <w:gridSpan w:val="2"/>
          </w:tcPr>
          <w:p w14:paraId="17A4417A" w14:textId="77777777" w:rsidR="0042166F" w:rsidRPr="00CC6FAD" w:rsidRDefault="0042166F" w:rsidP="0042166F">
            <w:pPr>
              <w:pStyle w:val="ae"/>
              <w:rPr>
                <w:sz w:val="22"/>
                <w:szCs w:val="22"/>
              </w:rPr>
            </w:pPr>
            <w:r w:rsidRPr="00CC6FAD">
              <w:rPr>
                <w:sz w:val="22"/>
                <w:szCs w:val="22"/>
              </w:rPr>
              <w:t>Не устанавливается</w:t>
            </w:r>
          </w:p>
        </w:tc>
      </w:tr>
    </w:tbl>
    <w:p w14:paraId="0B981D74" w14:textId="349EAC94" w:rsidR="000A48A6" w:rsidRPr="007F0135" w:rsidRDefault="000A48A6" w:rsidP="005A0981">
      <w:pPr>
        <w:rPr>
          <w:b/>
          <w:bCs/>
          <w:lang w:eastAsia="x-none"/>
        </w:rPr>
      </w:pPr>
      <w:r w:rsidRPr="007F0135">
        <w:rPr>
          <w:b/>
          <w:bCs/>
          <w:lang w:eastAsia="x-none"/>
        </w:rPr>
        <w:br w:type="page"/>
      </w:r>
    </w:p>
    <w:p w14:paraId="1EED8250" w14:textId="118F499D" w:rsidR="009C086E" w:rsidRPr="00CE0D9F" w:rsidRDefault="009C086E" w:rsidP="009C086E">
      <w:pPr>
        <w:pStyle w:val="S"/>
        <w:ind w:firstLine="0"/>
        <w:jc w:val="right"/>
        <w:rPr>
          <w:b/>
        </w:rPr>
      </w:pPr>
      <w:r w:rsidRPr="00CE0D9F">
        <w:rPr>
          <w:b/>
        </w:rPr>
        <w:lastRenderedPageBreak/>
        <w:t>Таблица 2</w:t>
      </w:r>
    </w:p>
    <w:p w14:paraId="56B429B2" w14:textId="2B2AAB08"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3"/>
        <w:gridCol w:w="5870"/>
        <w:gridCol w:w="1657"/>
        <w:gridCol w:w="726"/>
        <w:gridCol w:w="1657"/>
        <w:gridCol w:w="606"/>
        <w:gridCol w:w="632"/>
        <w:gridCol w:w="1657"/>
        <w:gridCol w:w="9"/>
        <w:gridCol w:w="1133"/>
      </w:tblGrid>
      <w:tr w:rsidR="0042166F" w:rsidRPr="0042166F" w14:paraId="3486F98D" w14:textId="77777777" w:rsidTr="0042166F">
        <w:trPr>
          <w:tblHeader/>
        </w:trPr>
        <w:tc>
          <w:tcPr>
            <w:tcW w:w="211" w:type="pct"/>
            <w:vMerge w:val="restart"/>
          </w:tcPr>
          <w:p w14:paraId="16CA1B7C" w14:textId="77777777" w:rsidR="0042166F" w:rsidRPr="0042166F" w:rsidRDefault="0042166F" w:rsidP="009A7A6E">
            <w:pPr>
              <w:pStyle w:val="112"/>
              <w:jc w:val="center"/>
              <w:rPr>
                <w:szCs w:val="22"/>
              </w:rPr>
            </w:pPr>
            <w:r w:rsidRPr="0042166F">
              <w:rPr>
                <w:szCs w:val="22"/>
              </w:rPr>
              <w:t>№</w:t>
            </w:r>
          </w:p>
          <w:p w14:paraId="628D2083" w14:textId="77777777" w:rsidR="0042166F" w:rsidRPr="0042166F" w:rsidRDefault="0042166F" w:rsidP="009A7A6E">
            <w:pPr>
              <w:pStyle w:val="112"/>
              <w:jc w:val="center"/>
              <w:rPr>
                <w:szCs w:val="22"/>
              </w:rPr>
            </w:pPr>
            <w:r w:rsidRPr="0042166F">
              <w:rPr>
                <w:szCs w:val="22"/>
              </w:rPr>
              <w:t>п.</w:t>
            </w:r>
          </w:p>
        </w:tc>
        <w:tc>
          <w:tcPr>
            <w:tcW w:w="2016" w:type="pct"/>
            <w:vMerge w:val="restart"/>
          </w:tcPr>
          <w:p w14:paraId="5B2531D5" w14:textId="77777777"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4" w:type="pct"/>
            <w:gridSpan w:val="8"/>
          </w:tcPr>
          <w:p w14:paraId="3CF595F7" w14:textId="77777777"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14:paraId="4DE5FF4F" w14:textId="77777777" w:rsidTr="0042166F">
        <w:trPr>
          <w:trHeight w:val="829"/>
          <w:tblHeader/>
        </w:trPr>
        <w:tc>
          <w:tcPr>
            <w:tcW w:w="211" w:type="pct"/>
            <w:vMerge/>
          </w:tcPr>
          <w:p w14:paraId="39206160" w14:textId="77777777" w:rsidR="0042166F" w:rsidRPr="0042166F" w:rsidRDefault="0042166F" w:rsidP="009A7A6E">
            <w:pPr>
              <w:pStyle w:val="112"/>
              <w:jc w:val="both"/>
              <w:rPr>
                <w:szCs w:val="22"/>
              </w:rPr>
            </w:pPr>
          </w:p>
        </w:tc>
        <w:tc>
          <w:tcPr>
            <w:tcW w:w="2016" w:type="pct"/>
            <w:vMerge/>
          </w:tcPr>
          <w:p w14:paraId="2A4480D5" w14:textId="77777777" w:rsidR="0042166F" w:rsidRPr="0042166F" w:rsidRDefault="0042166F" w:rsidP="009A7A6E">
            <w:pPr>
              <w:pStyle w:val="112"/>
              <w:jc w:val="both"/>
              <w:rPr>
                <w:szCs w:val="22"/>
              </w:rPr>
            </w:pPr>
          </w:p>
        </w:tc>
        <w:tc>
          <w:tcPr>
            <w:tcW w:w="569" w:type="pct"/>
          </w:tcPr>
          <w:p w14:paraId="210F46DE" w14:textId="77777777" w:rsidR="0042166F" w:rsidRPr="0042166F" w:rsidRDefault="0042166F" w:rsidP="009A7A6E">
            <w:pPr>
              <w:pStyle w:val="112"/>
              <w:jc w:val="center"/>
              <w:rPr>
                <w:szCs w:val="22"/>
              </w:rPr>
            </w:pPr>
            <w:r w:rsidRPr="0042166F">
              <w:rPr>
                <w:szCs w:val="22"/>
              </w:rPr>
              <w:t>S </w:t>
            </w:r>
            <w:proofErr w:type="spellStart"/>
            <w:r w:rsidRPr="0042166F">
              <w:rPr>
                <w:szCs w:val="22"/>
              </w:rPr>
              <w:t>min</w:t>
            </w:r>
            <w:proofErr w:type="spellEnd"/>
            <w:r w:rsidRPr="0042166F">
              <w:rPr>
                <w:szCs w:val="22"/>
              </w:rPr>
              <w:t>, (га)</w:t>
            </w:r>
            <w:r w:rsidRPr="0042166F">
              <w:rPr>
                <w:rStyle w:val="affffff8"/>
                <w:szCs w:val="22"/>
              </w:rPr>
              <w:footnoteReference w:id="1"/>
            </w:r>
          </w:p>
        </w:tc>
        <w:tc>
          <w:tcPr>
            <w:tcW w:w="249" w:type="pct"/>
            <w:shd w:val="clear" w:color="auto" w:fill="FFFFFF"/>
          </w:tcPr>
          <w:p w14:paraId="621E842B" w14:textId="77777777" w:rsidR="0042166F" w:rsidRPr="0042166F" w:rsidRDefault="0042166F" w:rsidP="009A7A6E">
            <w:pPr>
              <w:pStyle w:val="112"/>
              <w:jc w:val="center"/>
              <w:rPr>
                <w:szCs w:val="22"/>
              </w:rPr>
            </w:pPr>
            <w:r w:rsidRPr="0042166F">
              <w:rPr>
                <w:szCs w:val="22"/>
              </w:rPr>
              <w:t>S </w:t>
            </w:r>
            <w:proofErr w:type="spellStart"/>
            <w:r w:rsidRPr="0042166F">
              <w:rPr>
                <w:szCs w:val="22"/>
              </w:rPr>
              <w:t>max</w:t>
            </w:r>
            <w:proofErr w:type="spellEnd"/>
            <w:r w:rsidRPr="0042166F">
              <w:rPr>
                <w:szCs w:val="22"/>
              </w:rPr>
              <w:t>, (га)</w:t>
            </w:r>
            <w:r w:rsidRPr="0042166F">
              <w:rPr>
                <w:rStyle w:val="affffff8"/>
                <w:szCs w:val="22"/>
              </w:rPr>
              <w:footnoteReference w:id="2"/>
            </w:r>
          </w:p>
        </w:tc>
        <w:tc>
          <w:tcPr>
            <w:tcW w:w="569" w:type="pct"/>
            <w:shd w:val="clear" w:color="auto" w:fill="FFFFFF"/>
          </w:tcPr>
          <w:p w14:paraId="47C15770" w14:textId="65F2BA2A" w:rsidR="0042166F" w:rsidRPr="0042166F" w:rsidRDefault="0042166F" w:rsidP="009A7A6E">
            <w:pPr>
              <w:pStyle w:val="112"/>
              <w:jc w:val="center"/>
              <w:rPr>
                <w:szCs w:val="22"/>
              </w:rPr>
            </w:pPr>
            <w:r w:rsidRPr="0042166F">
              <w:rPr>
                <w:szCs w:val="22"/>
              </w:rPr>
              <w:t>Отступ</w:t>
            </w:r>
            <w:r>
              <w:rPr>
                <w:szCs w:val="22"/>
              </w:rPr>
              <w:t xml:space="preserve"> </w:t>
            </w:r>
            <w:proofErr w:type="spellStart"/>
            <w:r w:rsidRPr="0042166F">
              <w:rPr>
                <w:szCs w:val="22"/>
              </w:rPr>
              <w:t>min</w:t>
            </w:r>
            <w:proofErr w:type="spellEnd"/>
            <w:r w:rsidRPr="0042166F">
              <w:rPr>
                <w:szCs w:val="22"/>
              </w:rPr>
              <w:t>, (м)</w:t>
            </w:r>
            <w:r w:rsidRPr="0042166F">
              <w:rPr>
                <w:rStyle w:val="affffff8"/>
                <w:szCs w:val="22"/>
              </w:rPr>
              <w:footnoteReference w:id="3"/>
            </w:r>
          </w:p>
        </w:tc>
        <w:tc>
          <w:tcPr>
            <w:tcW w:w="208" w:type="pct"/>
            <w:shd w:val="clear" w:color="auto" w:fill="FFFFFF"/>
          </w:tcPr>
          <w:p w14:paraId="5F443A27"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min</w:t>
            </w:r>
            <w:proofErr w:type="spellEnd"/>
            <w:r w:rsidRPr="0042166F">
              <w:rPr>
                <w:szCs w:val="22"/>
              </w:rPr>
              <w:t>, (ед.)</w:t>
            </w:r>
            <w:r w:rsidRPr="0042166F">
              <w:rPr>
                <w:rStyle w:val="affffff8"/>
                <w:szCs w:val="22"/>
              </w:rPr>
              <w:footnoteReference w:id="4"/>
            </w:r>
          </w:p>
        </w:tc>
        <w:tc>
          <w:tcPr>
            <w:tcW w:w="217" w:type="pct"/>
            <w:shd w:val="clear" w:color="auto" w:fill="FFFFFF"/>
          </w:tcPr>
          <w:p w14:paraId="5777DB89"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max</w:t>
            </w:r>
            <w:proofErr w:type="spellEnd"/>
            <w:r w:rsidRPr="0042166F">
              <w:rPr>
                <w:szCs w:val="22"/>
              </w:rPr>
              <w:t>, (ед.)</w:t>
            </w:r>
            <w:r w:rsidRPr="0042166F">
              <w:rPr>
                <w:rStyle w:val="affffff8"/>
                <w:szCs w:val="22"/>
              </w:rPr>
              <w:footnoteReference w:id="5"/>
            </w:r>
          </w:p>
        </w:tc>
        <w:tc>
          <w:tcPr>
            <w:tcW w:w="569" w:type="pct"/>
            <w:shd w:val="clear" w:color="auto" w:fill="FFFFFF"/>
          </w:tcPr>
          <w:p w14:paraId="2C2DE9CB"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min</w:t>
            </w:r>
            <w:proofErr w:type="spellEnd"/>
            <w:r w:rsidRPr="0042166F">
              <w:rPr>
                <w:szCs w:val="22"/>
              </w:rPr>
              <w:t>, (процент)</w:t>
            </w:r>
            <w:r w:rsidRPr="0042166F">
              <w:rPr>
                <w:rStyle w:val="affffff8"/>
                <w:szCs w:val="22"/>
              </w:rPr>
              <w:footnoteReference w:id="6"/>
            </w:r>
          </w:p>
        </w:tc>
        <w:tc>
          <w:tcPr>
            <w:tcW w:w="392" w:type="pct"/>
            <w:gridSpan w:val="2"/>
            <w:shd w:val="clear" w:color="auto" w:fill="FFFFFF"/>
          </w:tcPr>
          <w:p w14:paraId="786ECE1C"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max</w:t>
            </w:r>
            <w:proofErr w:type="spellEnd"/>
            <w:r w:rsidRPr="0042166F">
              <w:rPr>
                <w:szCs w:val="22"/>
              </w:rPr>
              <w:t>, (процент)</w:t>
            </w:r>
            <w:r w:rsidRPr="0042166F">
              <w:rPr>
                <w:rStyle w:val="affffff8"/>
                <w:szCs w:val="22"/>
              </w:rPr>
              <w:footnoteReference w:id="7"/>
            </w:r>
          </w:p>
        </w:tc>
      </w:tr>
      <w:tr w:rsidR="0042166F" w:rsidRPr="0042166F" w14:paraId="46D150B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B804C59"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53FDB338" w14:textId="77777777" w:rsidR="0042166F" w:rsidRPr="0042166F" w:rsidRDefault="0042166F" w:rsidP="009A7A6E">
            <w:pPr>
              <w:pStyle w:val="112"/>
              <w:jc w:val="both"/>
              <w:rPr>
                <w:b/>
                <w:szCs w:val="22"/>
              </w:rPr>
            </w:pPr>
            <w:r w:rsidRPr="0042166F">
              <w:rPr>
                <w:b/>
                <w:szCs w:val="22"/>
              </w:rPr>
              <w:t>Жилые зоны</w:t>
            </w:r>
          </w:p>
        </w:tc>
      </w:tr>
      <w:tr w:rsidR="0042166F" w:rsidRPr="0042166F" w14:paraId="3FEAF0EA"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14:paraId="5343208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right w:val="single" w:sz="4" w:space="0" w:color="auto"/>
            </w:tcBorders>
            <w:shd w:val="clear" w:color="auto" w:fill="auto"/>
          </w:tcPr>
          <w:p w14:paraId="51450097" w14:textId="77777777"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w:t>
            </w:r>
            <w:proofErr w:type="spellStart"/>
            <w:r w:rsidRPr="0042166F">
              <w:rPr>
                <w:sz w:val="22"/>
                <w:szCs w:val="22"/>
              </w:rPr>
              <w:t>нЖин</w:t>
            </w:r>
            <w:proofErr w:type="spellEnd"/>
            <w:r w:rsidRPr="0042166F">
              <w:rPr>
                <w:sz w:val="22"/>
                <w:szCs w:val="22"/>
              </w:rPr>
              <w:t>)</w:t>
            </w:r>
            <w:r w:rsidRPr="0042166F">
              <w:rPr>
                <w:rStyle w:val="affffff8"/>
                <w:sz w:val="22"/>
                <w:szCs w:val="22"/>
              </w:rPr>
              <w:footnoteReference w:id="8"/>
            </w:r>
          </w:p>
        </w:tc>
        <w:tc>
          <w:tcPr>
            <w:tcW w:w="569" w:type="pct"/>
            <w:tcBorders>
              <w:top w:val="single" w:sz="4" w:space="0" w:color="auto"/>
              <w:right w:val="single" w:sz="4" w:space="0" w:color="auto"/>
            </w:tcBorders>
            <w:shd w:val="clear" w:color="auto" w:fill="auto"/>
          </w:tcPr>
          <w:p w14:paraId="5F34773F" w14:textId="77777777"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14:paraId="7ACF9648" w14:textId="77777777"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14:paraId="08C545AA"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130E47D4"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25E644EB" w14:textId="77777777" w:rsidR="0042166F" w:rsidRPr="0042166F" w:rsidRDefault="0042166F" w:rsidP="009A7A6E">
            <w:pPr>
              <w:pStyle w:val="112"/>
              <w:jc w:val="center"/>
              <w:rPr>
                <w:szCs w:val="22"/>
              </w:rPr>
            </w:pPr>
            <w:r w:rsidRPr="0042166F">
              <w:rPr>
                <w:szCs w:val="22"/>
              </w:rPr>
              <w:t>4</w:t>
            </w:r>
          </w:p>
        </w:tc>
        <w:tc>
          <w:tcPr>
            <w:tcW w:w="569" w:type="pct"/>
            <w:tcBorders>
              <w:top w:val="single" w:sz="4" w:space="0" w:color="auto"/>
              <w:right w:val="single" w:sz="4" w:space="0" w:color="auto"/>
            </w:tcBorders>
          </w:tcPr>
          <w:p w14:paraId="0DEEA7FE" w14:textId="77777777"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14:paraId="17AF6CBB" w14:textId="77777777" w:rsidR="0042166F" w:rsidRPr="0042166F" w:rsidRDefault="0042166F" w:rsidP="009A7A6E">
            <w:pPr>
              <w:pStyle w:val="112"/>
              <w:jc w:val="center"/>
              <w:rPr>
                <w:szCs w:val="22"/>
              </w:rPr>
            </w:pPr>
            <w:r w:rsidRPr="0042166F">
              <w:rPr>
                <w:szCs w:val="22"/>
              </w:rPr>
              <w:t>50</w:t>
            </w:r>
          </w:p>
        </w:tc>
      </w:tr>
      <w:tr w:rsidR="0042166F" w:rsidRPr="0042166F" w14:paraId="54DF492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1ACD041"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0DBE340B" w14:textId="77777777"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14:paraId="47EBF28F"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14:paraId="26DFC57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right w:val="single" w:sz="4" w:space="0" w:color="auto"/>
            </w:tcBorders>
            <w:shd w:val="clear" w:color="auto" w:fill="auto"/>
          </w:tcPr>
          <w:p w14:paraId="71A86795" w14:textId="77777777" w:rsidR="0042166F" w:rsidRPr="0042166F" w:rsidRDefault="0042166F" w:rsidP="009A7A6E">
            <w:pPr>
              <w:pStyle w:val="112"/>
              <w:jc w:val="both"/>
              <w:rPr>
                <w:szCs w:val="22"/>
              </w:rPr>
            </w:pPr>
            <w:r w:rsidRPr="0042166F">
              <w:rPr>
                <w:szCs w:val="22"/>
              </w:rPr>
              <w:t xml:space="preserve">Многофункциональная общественно-деловая </w:t>
            </w:r>
            <w:proofErr w:type="spellStart"/>
            <w:r w:rsidRPr="0042166F">
              <w:rPr>
                <w:szCs w:val="22"/>
              </w:rPr>
              <w:t>зонав</w:t>
            </w:r>
            <w:proofErr w:type="spellEnd"/>
            <w:r w:rsidRPr="0042166F">
              <w:rPr>
                <w:szCs w:val="22"/>
              </w:rPr>
              <w:t xml:space="preserve"> границах земель населенных пунктов (</w:t>
            </w:r>
            <w:proofErr w:type="spellStart"/>
            <w:r w:rsidRPr="0042166F">
              <w:rPr>
                <w:szCs w:val="22"/>
              </w:rPr>
              <w:t>нОм</w:t>
            </w:r>
            <w:proofErr w:type="spellEnd"/>
            <w:r w:rsidRPr="0042166F">
              <w:rPr>
                <w:szCs w:val="22"/>
              </w:rPr>
              <w:t>)</w:t>
            </w:r>
            <w:r w:rsidRPr="0042166F">
              <w:rPr>
                <w:rStyle w:val="affffff8"/>
                <w:szCs w:val="22"/>
              </w:rPr>
              <w:footnoteReference w:id="9"/>
            </w:r>
          </w:p>
        </w:tc>
        <w:tc>
          <w:tcPr>
            <w:tcW w:w="569" w:type="pct"/>
            <w:tcBorders>
              <w:top w:val="single" w:sz="4" w:space="0" w:color="auto"/>
              <w:left w:val="single" w:sz="4" w:space="0" w:color="auto"/>
              <w:right w:val="single" w:sz="4" w:space="0" w:color="auto"/>
            </w:tcBorders>
            <w:shd w:val="clear" w:color="auto" w:fill="auto"/>
          </w:tcPr>
          <w:p w14:paraId="649AC626" w14:textId="77777777"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14:paraId="20B085EF" w14:textId="77777777"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14:paraId="2F0EEB68"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A69B67E"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748AE513" w14:textId="77777777" w:rsidR="0042166F" w:rsidRPr="0042166F" w:rsidRDefault="0042166F" w:rsidP="009A7A6E">
            <w:pPr>
              <w:pStyle w:val="112"/>
              <w:jc w:val="center"/>
              <w:rPr>
                <w:szCs w:val="22"/>
              </w:rPr>
            </w:pPr>
            <w:r w:rsidRPr="0042166F">
              <w:rPr>
                <w:szCs w:val="22"/>
              </w:rPr>
              <w:t>25</w:t>
            </w:r>
          </w:p>
        </w:tc>
        <w:tc>
          <w:tcPr>
            <w:tcW w:w="569" w:type="pct"/>
            <w:tcBorders>
              <w:top w:val="single" w:sz="4" w:space="0" w:color="auto"/>
              <w:right w:val="single" w:sz="4" w:space="0" w:color="auto"/>
            </w:tcBorders>
          </w:tcPr>
          <w:p w14:paraId="0F82F9EC" w14:textId="77777777"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14:paraId="2EBA9B7E" w14:textId="77777777" w:rsidR="0042166F" w:rsidRPr="0042166F" w:rsidRDefault="0042166F" w:rsidP="009A7A6E">
            <w:pPr>
              <w:pStyle w:val="112"/>
              <w:jc w:val="center"/>
              <w:rPr>
                <w:szCs w:val="22"/>
              </w:rPr>
            </w:pPr>
            <w:r w:rsidRPr="0042166F">
              <w:rPr>
                <w:szCs w:val="22"/>
              </w:rPr>
              <w:t>50</w:t>
            </w:r>
          </w:p>
        </w:tc>
      </w:tr>
      <w:tr w:rsidR="0042166F" w:rsidRPr="0042166F" w14:paraId="5640F3C6"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14:paraId="2C238CE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6AE267A4" w14:textId="77777777"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w:t>
            </w:r>
            <w:proofErr w:type="spellStart"/>
            <w:r w:rsidRPr="0042166F">
              <w:rPr>
                <w:sz w:val="22"/>
                <w:szCs w:val="22"/>
              </w:rPr>
              <w:t>нОс</w:t>
            </w:r>
            <w:proofErr w:type="spellEnd"/>
            <w:r w:rsidRPr="0042166F">
              <w:rPr>
                <w:sz w:val="22"/>
                <w:szCs w:val="22"/>
              </w:rPr>
              <w:t>)</w:t>
            </w:r>
          </w:p>
        </w:tc>
        <w:tc>
          <w:tcPr>
            <w:tcW w:w="569" w:type="pct"/>
            <w:tcBorders>
              <w:top w:val="single" w:sz="4" w:space="0" w:color="auto"/>
              <w:right w:val="single" w:sz="4" w:space="0" w:color="auto"/>
            </w:tcBorders>
            <w:shd w:val="clear" w:color="auto" w:fill="auto"/>
          </w:tcPr>
          <w:p w14:paraId="0AAEEEF9" w14:textId="77777777"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14:paraId="74128B9D" w14:textId="77777777"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14:paraId="0682F8FB"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9965ADF"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482904DD" w14:textId="77777777" w:rsidR="0042166F" w:rsidRPr="0042166F" w:rsidRDefault="0042166F" w:rsidP="009A7A6E">
            <w:pPr>
              <w:pStyle w:val="112"/>
              <w:jc w:val="center"/>
              <w:rPr>
                <w:szCs w:val="22"/>
              </w:rPr>
            </w:pPr>
            <w:r w:rsidRPr="0042166F">
              <w:rPr>
                <w:szCs w:val="22"/>
              </w:rPr>
              <w:t>10</w:t>
            </w:r>
          </w:p>
        </w:tc>
        <w:tc>
          <w:tcPr>
            <w:tcW w:w="569" w:type="pct"/>
            <w:tcBorders>
              <w:top w:val="single" w:sz="4" w:space="0" w:color="auto"/>
              <w:right w:val="single" w:sz="4" w:space="0" w:color="auto"/>
            </w:tcBorders>
          </w:tcPr>
          <w:p w14:paraId="68AC62AE" w14:textId="77777777"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14:paraId="3852A998" w14:textId="77777777" w:rsidR="0042166F" w:rsidRPr="0042166F" w:rsidRDefault="0042166F" w:rsidP="009A7A6E">
            <w:pPr>
              <w:pStyle w:val="112"/>
              <w:jc w:val="center"/>
              <w:rPr>
                <w:szCs w:val="22"/>
              </w:rPr>
            </w:pPr>
            <w:r w:rsidRPr="0042166F">
              <w:rPr>
                <w:szCs w:val="22"/>
              </w:rPr>
              <w:t>50</w:t>
            </w:r>
          </w:p>
        </w:tc>
      </w:tr>
      <w:tr w:rsidR="0042166F" w:rsidRPr="0042166F" w14:paraId="4ABC232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A65C51C"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4D477E11" w14:textId="77777777"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2166F" w:rsidRPr="0042166F" w14:paraId="276764D0"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57FA0328"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D58004E" w14:textId="77777777" w:rsidR="0042166F" w:rsidRPr="0042166F" w:rsidRDefault="0042166F" w:rsidP="009A7A6E">
            <w:pPr>
              <w:pStyle w:val="ae"/>
              <w:rPr>
                <w:sz w:val="22"/>
                <w:szCs w:val="22"/>
              </w:rPr>
            </w:pPr>
            <w:r w:rsidRPr="0042166F">
              <w:rPr>
                <w:sz w:val="22"/>
                <w:szCs w:val="22"/>
              </w:rPr>
              <w:t>Зона инженерной инфраструктуры (И)</w:t>
            </w:r>
          </w:p>
        </w:tc>
        <w:tc>
          <w:tcPr>
            <w:tcW w:w="1387" w:type="pct"/>
            <w:gridSpan w:val="3"/>
            <w:tcBorders>
              <w:top w:val="single" w:sz="4" w:space="0" w:color="auto"/>
            </w:tcBorders>
            <w:shd w:val="clear" w:color="auto" w:fill="auto"/>
          </w:tcPr>
          <w:p w14:paraId="241083F5" w14:textId="77777777"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14:paraId="28A31CC1"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1492EE49" w14:textId="77777777"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14:paraId="63CC15A6"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4CF13585"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4933B6E"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5F5BC9D2" w14:textId="77777777"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w:t>
            </w:r>
            <w:proofErr w:type="spellStart"/>
            <w:r w:rsidRPr="0042166F">
              <w:rPr>
                <w:sz w:val="22"/>
                <w:szCs w:val="22"/>
              </w:rPr>
              <w:t>нИ</w:t>
            </w:r>
            <w:proofErr w:type="spellEnd"/>
            <w:r w:rsidRPr="0042166F">
              <w:rPr>
                <w:sz w:val="22"/>
                <w:szCs w:val="22"/>
              </w:rPr>
              <w:t>)</w:t>
            </w:r>
          </w:p>
        </w:tc>
        <w:tc>
          <w:tcPr>
            <w:tcW w:w="1387" w:type="pct"/>
            <w:gridSpan w:val="3"/>
            <w:tcBorders>
              <w:top w:val="single" w:sz="4" w:space="0" w:color="auto"/>
            </w:tcBorders>
            <w:shd w:val="clear" w:color="auto" w:fill="auto"/>
          </w:tcPr>
          <w:p w14:paraId="5F5A557A" w14:textId="77777777"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14:paraId="278E2182"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12A83931" w14:textId="77777777"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14:paraId="5AA6D2C8"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88F9920"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4D130F8"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48507A60" w14:textId="77777777" w:rsidR="0042166F" w:rsidRPr="0042166F" w:rsidRDefault="0042166F" w:rsidP="009A7A6E">
            <w:pPr>
              <w:pStyle w:val="112"/>
              <w:jc w:val="both"/>
              <w:rPr>
                <w:szCs w:val="22"/>
              </w:rPr>
            </w:pPr>
            <w:r w:rsidRPr="0042166F">
              <w:rPr>
                <w:szCs w:val="22"/>
              </w:rPr>
              <w:t>Зона транспортной инфраструктуры (Т)</w:t>
            </w:r>
          </w:p>
        </w:tc>
        <w:tc>
          <w:tcPr>
            <w:tcW w:w="2774" w:type="pct"/>
            <w:gridSpan w:val="8"/>
            <w:tcBorders>
              <w:top w:val="single" w:sz="4" w:space="0" w:color="auto"/>
            </w:tcBorders>
            <w:shd w:val="clear" w:color="auto" w:fill="auto"/>
          </w:tcPr>
          <w:p w14:paraId="52739E60"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2206F7BE"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7F228B4"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010778E" w14:textId="77777777"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w:t>
            </w:r>
            <w:proofErr w:type="spellStart"/>
            <w:r w:rsidRPr="0042166F">
              <w:rPr>
                <w:szCs w:val="22"/>
              </w:rPr>
              <w:t>нТ</w:t>
            </w:r>
            <w:proofErr w:type="spellEnd"/>
            <w:r w:rsidRPr="0042166F">
              <w:rPr>
                <w:szCs w:val="22"/>
              </w:rPr>
              <w:t>)</w:t>
            </w:r>
          </w:p>
        </w:tc>
        <w:tc>
          <w:tcPr>
            <w:tcW w:w="2774" w:type="pct"/>
            <w:gridSpan w:val="8"/>
            <w:tcBorders>
              <w:top w:val="single" w:sz="4" w:space="0" w:color="auto"/>
            </w:tcBorders>
            <w:shd w:val="clear" w:color="auto" w:fill="auto"/>
          </w:tcPr>
          <w:p w14:paraId="32C7474C"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044BFC6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BC96FAF"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79CE8EDF" w14:textId="77777777"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14:paraId="53314281"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21F7500"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3BD882ED" w14:textId="77777777"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14:paraId="7C2396BC"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14:paraId="7C5AA5ED" w14:textId="77777777"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3C9C6A36"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14:paraId="57A36FDC"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14:paraId="34072762" w14:textId="77777777"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14:paraId="117EB9FD" w14:textId="77777777"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14:paraId="45B1DB27" w14:textId="77777777" w:rsidR="0042166F" w:rsidRPr="0042166F" w:rsidRDefault="0042166F" w:rsidP="009A7A6E">
            <w:pPr>
              <w:pStyle w:val="112"/>
              <w:jc w:val="center"/>
              <w:rPr>
                <w:szCs w:val="22"/>
              </w:rPr>
            </w:pPr>
            <w:r w:rsidRPr="0042166F">
              <w:rPr>
                <w:szCs w:val="22"/>
              </w:rPr>
              <w:t>80</w:t>
            </w:r>
          </w:p>
        </w:tc>
      </w:tr>
      <w:tr w:rsidR="0042166F" w:rsidRPr="0042166F" w14:paraId="53BECEC7"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3D138D0"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C7D5742" w14:textId="77777777" w:rsidR="0042166F" w:rsidRPr="0042166F" w:rsidRDefault="0042166F" w:rsidP="009A7A6E">
            <w:pPr>
              <w:pStyle w:val="112"/>
              <w:jc w:val="both"/>
              <w:rPr>
                <w:szCs w:val="22"/>
              </w:rPr>
            </w:pPr>
            <w:r w:rsidRPr="0042166F">
              <w:rPr>
                <w:szCs w:val="22"/>
              </w:rPr>
              <w:t>Зона сельскохозяйственного использования в границах земель населенных пунктов (</w:t>
            </w:r>
            <w:proofErr w:type="spellStart"/>
            <w:r w:rsidRPr="0042166F">
              <w:rPr>
                <w:szCs w:val="22"/>
              </w:rPr>
              <w:t>нСи</w:t>
            </w:r>
            <w:proofErr w:type="spellEnd"/>
            <w:r w:rsidRPr="0042166F">
              <w:rPr>
                <w:szCs w:val="22"/>
              </w:rPr>
              <w:t>)</w:t>
            </w:r>
          </w:p>
        </w:tc>
        <w:tc>
          <w:tcPr>
            <w:tcW w:w="569" w:type="pct"/>
            <w:tcBorders>
              <w:top w:val="single" w:sz="4" w:space="0" w:color="auto"/>
              <w:right w:val="single" w:sz="4" w:space="0" w:color="auto"/>
            </w:tcBorders>
            <w:shd w:val="clear" w:color="auto" w:fill="auto"/>
          </w:tcPr>
          <w:p w14:paraId="5F8954B1"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14:paraId="328302B6" w14:textId="77777777"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670BD5FC"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14:paraId="4C1D0488"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14:paraId="1043A309" w14:textId="77777777"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14:paraId="0DD24AA4" w14:textId="77777777"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14:paraId="57863C29" w14:textId="77777777" w:rsidR="0042166F" w:rsidRPr="0042166F" w:rsidRDefault="0042166F" w:rsidP="009A7A6E">
            <w:pPr>
              <w:pStyle w:val="112"/>
              <w:jc w:val="center"/>
              <w:rPr>
                <w:szCs w:val="22"/>
              </w:rPr>
            </w:pPr>
            <w:r w:rsidRPr="0042166F">
              <w:rPr>
                <w:szCs w:val="22"/>
              </w:rPr>
              <w:t>80</w:t>
            </w:r>
          </w:p>
        </w:tc>
      </w:tr>
      <w:tr w:rsidR="0042166F" w:rsidRPr="0042166F" w14:paraId="537146C7"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C38EFE1"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6F576074" w14:textId="77777777"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w:t>
            </w:r>
            <w:proofErr w:type="spellStart"/>
            <w:r w:rsidRPr="0042166F">
              <w:rPr>
                <w:szCs w:val="22"/>
              </w:rPr>
              <w:t>СиПп</w:t>
            </w:r>
            <w:proofErr w:type="spellEnd"/>
            <w:r w:rsidRPr="0042166F">
              <w:rPr>
                <w:szCs w:val="22"/>
              </w:rPr>
              <w:t>)</w:t>
            </w:r>
          </w:p>
        </w:tc>
        <w:tc>
          <w:tcPr>
            <w:tcW w:w="569" w:type="pct"/>
            <w:tcBorders>
              <w:top w:val="single" w:sz="4" w:space="0" w:color="auto"/>
              <w:right w:val="single" w:sz="4" w:space="0" w:color="auto"/>
            </w:tcBorders>
            <w:shd w:val="clear" w:color="auto" w:fill="auto"/>
          </w:tcPr>
          <w:p w14:paraId="061C3A8E"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14:paraId="03FF092B" w14:textId="77777777"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6A0F7735"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E5D1C1F"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050CB25F" w14:textId="77777777"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14:paraId="5323A992" w14:textId="77777777"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14:paraId="1A2D35AF" w14:textId="77777777" w:rsidR="0042166F" w:rsidRPr="0042166F" w:rsidRDefault="0042166F" w:rsidP="009A7A6E">
            <w:pPr>
              <w:pStyle w:val="112"/>
              <w:jc w:val="center"/>
              <w:rPr>
                <w:szCs w:val="22"/>
              </w:rPr>
            </w:pPr>
            <w:r w:rsidRPr="0042166F">
              <w:rPr>
                <w:szCs w:val="22"/>
              </w:rPr>
              <w:t>80</w:t>
            </w:r>
          </w:p>
        </w:tc>
      </w:tr>
      <w:tr w:rsidR="0042166F" w:rsidRPr="0042166F" w14:paraId="2FB12111"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BB50FB8"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C28CE00" w14:textId="77777777"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w:t>
            </w:r>
            <w:proofErr w:type="spellStart"/>
            <w:r w:rsidRPr="0042166F">
              <w:rPr>
                <w:szCs w:val="22"/>
              </w:rPr>
              <w:t>нСиПп</w:t>
            </w:r>
            <w:proofErr w:type="spellEnd"/>
            <w:r w:rsidRPr="0042166F">
              <w:rPr>
                <w:szCs w:val="22"/>
              </w:rPr>
              <w:t>)</w:t>
            </w:r>
          </w:p>
        </w:tc>
        <w:tc>
          <w:tcPr>
            <w:tcW w:w="569" w:type="pct"/>
            <w:tcBorders>
              <w:top w:val="single" w:sz="4" w:space="0" w:color="auto"/>
              <w:right w:val="single" w:sz="4" w:space="0" w:color="auto"/>
            </w:tcBorders>
            <w:shd w:val="clear" w:color="auto" w:fill="auto"/>
          </w:tcPr>
          <w:p w14:paraId="3473ACC5"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14:paraId="54B7C214" w14:textId="77777777"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14:paraId="289D622B"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38CBCA7D" w14:textId="77777777"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14:paraId="7D23E018" w14:textId="77777777"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14:paraId="6458EBE2" w14:textId="77777777"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14:paraId="425E1DFC" w14:textId="77777777" w:rsidR="0042166F" w:rsidRPr="0042166F" w:rsidRDefault="0042166F" w:rsidP="009A7A6E">
            <w:pPr>
              <w:pStyle w:val="112"/>
              <w:jc w:val="center"/>
              <w:rPr>
                <w:szCs w:val="22"/>
              </w:rPr>
            </w:pPr>
            <w:r w:rsidRPr="0042166F">
              <w:rPr>
                <w:szCs w:val="22"/>
              </w:rPr>
              <w:t>80</w:t>
            </w:r>
          </w:p>
        </w:tc>
      </w:tr>
      <w:tr w:rsidR="0042166F" w:rsidRPr="0042166F" w14:paraId="66375266"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5E15E45"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11EA57CF" w14:textId="77777777" w:rsidR="0042166F" w:rsidRPr="0042166F" w:rsidRDefault="0042166F" w:rsidP="009A7A6E">
            <w:pPr>
              <w:pStyle w:val="112"/>
              <w:rPr>
                <w:b/>
                <w:szCs w:val="22"/>
              </w:rPr>
            </w:pPr>
            <w:r w:rsidRPr="0042166F">
              <w:rPr>
                <w:b/>
                <w:szCs w:val="22"/>
              </w:rPr>
              <w:t>Зоны рекреационного назначения</w:t>
            </w:r>
          </w:p>
        </w:tc>
      </w:tr>
      <w:tr w:rsidR="0042166F" w:rsidRPr="0042166F" w14:paraId="580AF108"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DD5E6A1"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31FD6B68" w14:textId="77777777" w:rsidR="0042166F" w:rsidRPr="0042166F" w:rsidRDefault="0042166F" w:rsidP="009A7A6E">
            <w:pPr>
              <w:pStyle w:val="112"/>
              <w:jc w:val="both"/>
              <w:rPr>
                <w:szCs w:val="22"/>
              </w:rPr>
            </w:pPr>
            <w:r w:rsidRPr="0042166F">
              <w:rPr>
                <w:szCs w:val="22"/>
              </w:rPr>
              <w:t>Зона озелененных территорий общего пользования в границах земель населенных пунктов (</w:t>
            </w:r>
            <w:proofErr w:type="spellStart"/>
            <w:r w:rsidRPr="0042166F">
              <w:rPr>
                <w:szCs w:val="22"/>
              </w:rPr>
              <w:t>нРтоп</w:t>
            </w:r>
            <w:proofErr w:type="spellEnd"/>
            <w:r w:rsidRPr="0042166F">
              <w:rPr>
                <w:szCs w:val="22"/>
              </w:rPr>
              <w:t>)</w:t>
            </w:r>
          </w:p>
        </w:tc>
        <w:tc>
          <w:tcPr>
            <w:tcW w:w="2774" w:type="pct"/>
            <w:gridSpan w:val="8"/>
            <w:tcBorders>
              <w:top w:val="single" w:sz="4" w:space="0" w:color="auto"/>
            </w:tcBorders>
            <w:shd w:val="clear" w:color="auto" w:fill="auto"/>
          </w:tcPr>
          <w:p w14:paraId="620E421B"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1311A597"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0076CE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17EB0816" w14:textId="77777777" w:rsidR="0042166F" w:rsidRPr="0042166F" w:rsidRDefault="0042166F" w:rsidP="009A7A6E">
            <w:pPr>
              <w:pStyle w:val="112"/>
              <w:jc w:val="both"/>
              <w:rPr>
                <w:szCs w:val="22"/>
              </w:rPr>
            </w:pPr>
            <w:r w:rsidRPr="0042166F">
              <w:rPr>
                <w:szCs w:val="22"/>
              </w:rPr>
              <w:t>Зона лесов (Л)</w:t>
            </w:r>
          </w:p>
        </w:tc>
        <w:tc>
          <w:tcPr>
            <w:tcW w:w="2774" w:type="pct"/>
            <w:gridSpan w:val="8"/>
            <w:tcBorders>
              <w:top w:val="single" w:sz="4" w:space="0" w:color="auto"/>
            </w:tcBorders>
            <w:shd w:val="clear" w:color="auto" w:fill="auto"/>
          </w:tcPr>
          <w:p w14:paraId="2EA1DFC0"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61889C93"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688CAEA"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78DD6C17" w14:textId="77777777" w:rsidR="0042166F" w:rsidRPr="0042166F" w:rsidRDefault="0042166F" w:rsidP="009A7A6E">
            <w:pPr>
              <w:pStyle w:val="112"/>
              <w:rPr>
                <w:b/>
                <w:szCs w:val="22"/>
              </w:rPr>
            </w:pPr>
            <w:r w:rsidRPr="0042166F">
              <w:rPr>
                <w:b/>
                <w:szCs w:val="22"/>
              </w:rPr>
              <w:t>Зоны специального назначения</w:t>
            </w:r>
          </w:p>
        </w:tc>
      </w:tr>
      <w:tr w:rsidR="0042166F" w:rsidRPr="0042166F" w14:paraId="07435944"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139C67B"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07FFE8E" w14:textId="77777777" w:rsidR="0042166F" w:rsidRPr="0042166F" w:rsidRDefault="0042166F" w:rsidP="009A7A6E">
            <w:pPr>
              <w:pStyle w:val="112"/>
              <w:jc w:val="both"/>
              <w:rPr>
                <w:szCs w:val="22"/>
              </w:rPr>
            </w:pPr>
            <w:r w:rsidRPr="0042166F">
              <w:rPr>
                <w:szCs w:val="22"/>
              </w:rPr>
              <w:t>Зона кладбищ (</w:t>
            </w:r>
            <w:proofErr w:type="spellStart"/>
            <w:r w:rsidRPr="0042166F">
              <w:rPr>
                <w:szCs w:val="22"/>
              </w:rPr>
              <w:t>ДКл</w:t>
            </w:r>
            <w:proofErr w:type="spellEnd"/>
            <w:r w:rsidRPr="0042166F">
              <w:rPr>
                <w:szCs w:val="22"/>
              </w:rPr>
              <w:t>)</w:t>
            </w:r>
          </w:p>
        </w:tc>
        <w:tc>
          <w:tcPr>
            <w:tcW w:w="2774" w:type="pct"/>
            <w:gridSpan w:val="8"/>
            <w:tcBorders>
              <w:top w:val="single" w:sz="4" w:space="0" w:color="auto"/>
            </w:tcBorders>
            <w:shd w:val="clear" w:color="auto" w:fill="auto"/>
          </w:tcPr>
          <w:p w14:paraId="695544F5"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28182FE"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DC430DD"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2A9359BD" w14:textId="2BBC2C57" w:rsidR="0042166F" w:rsidRPr="0042166F" w:rsidRDefault="0042166F" w:rsidP="009A7A6E">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w:t>
            </w:r>
            <w:proofErr w:type="spellStart"/>
            <w:r w:rsidRPr="0042166F">
              <w:rPr>
                <w:szCs w:val="22"/>
              </w:rPr>
              <w:t>нДКл</w:t>
            </w:r>
            <w:proofErr w:type="spellEnd"/>
            <w:r w:rsidRPr="0042166F">
              <w:rPr>
                <w:szCs w:val="22"/>
              </w:rPr>
              <w:t>)</w:t>
            </w:r>
          </w:p>
        </w:tc>
        <w:tc>
          <w:tcPr>
            <w:tcW w:w="2774" w:type="pct"/>
            <w:gridSpan w:val="8"/>
            <w:tcBorders>
              <w:top w:val="single" w:sz="4" w:space="0" w:color="auto"/>
            </w:tcBorders>
            <w:shd w:val="clear" w:color="auto" w:fill="auto"/>
          </w:tcPr>
          <w:p w14:paraId="71E67E20"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652E65EA"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D8B1D5F"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4CF289D9" w14:textId="77777777" w:rsidR="0042166F" w:rsidRPr="0042166F" w:rsidRDefault="0042166F" w:rsidP="009A7A6E">
            <w:pPr>
              <w:pStyle w:val="112"/>
              <w:jc w:val="both"/>
              <w:rPr>
                <w:szCs w:val="22"/>
              </w:rPr>
            </w:pPr>
            <w:r w:rsidRPr="0042166F">
              <w:rPr>
                <w:szCs w:val="22"/>
              </w:rPr>
              <w:t>Зона складирования и захоронения отходов (</w:t>
            </w:r>
            <w:proofErr w:type="spellStart"/>
            <w:r w:rsidRPr="0042166F">
              <w:rPr>
                <w:szCs w:val="22"/>
              </w:rPr>
              <w:t>ДСп</w:t>
            </w:r>
            <w:proofErr w:type="spellEnd"/>
            <w:r w:rsidRPr="0042166F">
              <w:rPr>
                <w:szCs w:val="22"/>
              </w:rPr>
              <w:t>)</w:t>
            </w:r>
          </w:p>
        </w:tc>
        <w:tc>
          <w:tcPr>
            <w:tcW w:w="2774" w:type="pct"/>
            <w:gridSpan w:val="8"/>
            <w:tcBorders>
              <w:top w:val="single" w:sz="4" w:space="0" w:color="auto"/>
            </w:tcBorders>
            <w:shd w:val="clear" w:color="auto" w:fill="auto"/>
          </w:tcPr>
          <w:p w14:paraId="0F9F167D"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A484BFD"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97128DB"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05394C0E" w14:textId="77777777" w:rsidR="0042166F" w:rsidRPr="0042166F" w:rsidRDefault="0042166F" w:rsidP="009A7A6E">
            <w:pPr>
              <w:pStyle w:val="112"/>
              <w:jc w:val="both"/>
              <w:rPr>
                <w:szCs w:val="22"/>
              </w:rPr>
            </w:pPr>
            <w:r w:rsidRPr="0042166F">
              <w:rPr>
                <w:szCs w:val="22"/>
              </w:rPr>
              <w:t>Зона озелененных территорий специального назначения в границах земель населенных пунктов (</w:t>
            </w:r>
            <w:proofErr w:type="spellStart"/>
            <w:r w:rsidRPr="0042166F">
              <w:rPr>
                <w:szCs w:val="22"/>
              </w:rPr>
              <w:t>нДЛСп</w:t>
            </w:r>
            <w:proofErr w:type="spellEnd"/>
            <w:r w:rsidRPr="0042166F">
              <w:rPr>
                <w:szCs w:val="22"/>
              </w:rPr>
              <w:t>)</w:t>
            </w:r>
          </w:p>
        </w:tc>
        <w:tc>
          <w:tcPr>
            <w:tcW w:w="2774" w:type="pct"/>
            <w:gridSpan w:val="8"/>
            <w:tcBorders>
              <w:top w:val="single" w:sz="4" w:space="0" w:color="auto"/>
            </w:tcBorders>
            <w:shd w:val="clear" w:color="auto" w:fill="auto"/>
          </w:tcPr>
          <w:p w14:paraId="0227572F"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1D5C394"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B2C6D12" w14:textId="77777777" w:rsidR="0042166F" w:rsidRPr="0042166F" w:rsidRDefault="0042166F" w:rsidP="0042166F">
            <w:pPr>
              <w:pStyle w:val="affff9"/>
              <w:numPr>
                <w:ilvl w:val="0"/>
                <w:numId w:val="45"/>
              </w:numPr>
              <w:rPr>
                <w:sz w:val="22"/>
                <w:szCs w:val="22"/>
              </w:rPr>
            </w:pPr>
          </w:p>
        </w:tc>
        <w:tc>
          <w:tcPr>
            <w:tcW w:w="4789" w:type="pct"/>
            <w:gridSpan w:val="9"/>
            <w:tcBorders>
              <w:top w:val="single" w:sz="4" w:space="0" w:color="auto"/>
            </w:tcBorders>
            <w:shd w:val="clear" w:color="auto" w:fill="auto"/>
          </w:tcPr>
          <w:p w14:paraId="126117AB" w14:textId="77777777" w:rsidR="0042166F" w:rsidRPr="0042166F" w:rsidRDefault="0042166F" w:rsidP="009A7A6E">
            <w:pPr>
              <w:pStyle w:val="112"/>
              <w:rPr>
                <w:b/>
                <w:szCs w:val="22"/>
              </w:rPr>
            </w:pPr>
            <w:r w:rsidRPr="0042166F">
              <w:rPr>
                <w:b/>
                <w:szCs w:val="22"/>
              </w:rPr>
              <w:t>Иные виды территориальные зоны</w:t>
            </w:r>
          </w:p>
        </w:tc>
      </w:tr>
      <w:tr w:rsidR="0042166F" w:rsidRPr="0042166F" w14:paraId="799F3FFE"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A2BA0AD" w14:textId="77777777" w:rsidR="0042166F" w:rsidRPr="0042166F" w:rsidRDefault="0042166F" w:rsidP="0042166F">
            <w:pPr>
              <w:pStyle w:val="affff9"/>
              <w:numPr>
                <w:ilvl w:val="1"/>
                <w:numId w:val="45"/>
              </w:numPr>
              <w:rPr>
                <w:sz w:val="22"/>
                <w:szCs w:val="22"/>
              </w:rPr>
            </w:pPr>
          </w:p>
        </w:tc>
        <w:tc>
          <w:tcPr>
            <w:tcW w:w="2016" w:type="pct"/>
            <w:tcBorders>
              <w:top w:val="single" w:sz="4" w:space="0" w:color="auto"/>
            </w:tcBorders>
            <w:shd w:val="clear" w:color="auto" w:fill="auto"/>
          </w:tcPr>
          <w:p w14:paraId="36BFDF32" w14:textId="77777777" w:rsidR="0042166F" w:rsidRPr="0042166F" w:rsidRDefault="0042166F" w:rsidP="009A7A6E">
            <w:pPr>
              <w:pStyle w:val="112"/>
              <w:jc w:val="both"/>
              <w:rPr>
                <w:szCs w:val="22"/>
              </w:rPr>
            </w:pPr>
            <w:r w:rsidRPr="0042166F">
              <w:rPr>
                <w:szCs w:val="22"/>
              </w:rPr>
              <w:t>Зона запаса (З)</w:t>
            </w:r>
          </w:p>
        </w:tc>
        <w:tc>
          <w:tcPr>
            <w:tcW w:w="2774" w:type="pct"/>
            <w:gridSpan w:val="8"/>
            <w:tcBorders>
              <w:top w:val="single" w:sz="4" w:space="0" w:color="auto"/>
            </w:tcBorders>
            <w:shd w:val="clear" w:color="auto" w:fill="auto"/>
          </w:tcPr>
          <w:p w14:paraId="79E24C8A" w14:textId="77777777" w:rsidR="0042166F" w:rsidRPr="0042166F" w:rsidRDefault="0042166F" w:rsidP="009A7A6E">
            <w:pPr>
              <w:pStyle w:val="112"/>
              <w:jc w:val="center"/>
              <w:rPr>
                <w:szCs w:val="22"/>
              </w:rPr>
            </w:pPr>
            <w:r w:rsidRPr="0042166F">
              <w:rPr>
                <w:szCs w:val="22"/>
              </w:rPr>
              <w:t>Не устанавливается</w:t>
            </w:r>
          </w:p>
        </w:tc>
      </w:tr>
    </w:tbl>
    <w:p w14:paraId="464F7944" w14:textId="25DBCEAD" w:rsidR="009C086E" w:rsidRPr="007F0135" w:rsidRDefault="009C086E" w:rsidP="005A0981">
      <w:pPr>
        <w:rPr>
          <w:b/>
          <w:bCs/>
          <w:lang w:eastAsia="x-none"/>
        </w:rPr>
      </w:pPr>
      <w:r w:rsidRPr="007F0135">
        <w:rPr>
          <w:b/>
          <w:bCs/>
          <w:lang w:eastAsia="x-none"/>
        </w:rPr>
        <w:br w:type="page"/>
      </w:r>
    </w:p>
    <w:p w14:paraId="4CAEF9AC" w14:textId="77777777"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14:paraId="442DC6A6" w14:textId="635BB50D"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4"/>
        <w:gridCol w:w="3319"/>
        <w:gridCol w:w="1657"/>
        <w:gridCol w:w="493"/>
        <w:gridCol w:w="1657"/>
        <w:gridCol w:w="726"/>
        <w:gridCol w:w="1771"/>
        <w:gridCol w:w="26"/>
        <w:gridCol w:w="666"/>
        <w:gridCol w:w="666"/>
        <w:gridCol w:w="35"/>
        <w:gridCol w:w="12"/>
        <w:gridCol w:w="1651"/>
        <w:gridCol w:w="9"/>
        <w:gridCol w:w="9"/>
        <w:gridCol w:w="9"/>
        <w:gridCol w:w="1150"/>
      </w:tblGrid>
      <w:tr w:rsidR="00616920" w:rsidRPr="00616920" w14:paraId="5D358865" w14:textId="77777777" w:rsidTr="00616920">
        <w:trPr>
          <w:tblHeader/>
        </w:trPr>
        <w:tc>
          <w:tcPr>
            <w:tcW w:w="242" w:type="pct"/>
            <w:vMerge w:val="restart"/>
          </w:tcPr>
          <w:p w14:paraId="6ED32F44" w14:textId="77777777" w:rsidR="00616920" w:rsidRPr="00616920" w:rsidRDefault="00616920" w:rsidP="009A7A6E">
            <w:pPr>
              <w:pStyle w:val="112"/>
              <w:jc w:val="center"/>
              <w:rPr>
                <w:szCs w:val="22"/>
              </w:rPr>
            </w:pPr>
            <w:r w:rsidRPr="00616920">
              <w:rPr>
                <w:szCs w:val="22"/>
              </w:rPr>
              <w:t>№</w:t>
            </w:r>
          </w:p>
          <w:p w14:paraId="36C93DC3" w14:textId="77777777" w:rsidR="00616920" w:rsidRPr="00616920" w:rsidRDefault="00616920" w:rsidP="009A7A6E">
            <w:pPr>
              <w:pStyle w:val="112"/>
              <w:jc w:val="center"/>
              <w:rPr>
                <w:szCs w:val="22"/>
              </w:rPr>
            </w:pPr>
            <w:r w:rsidRPr="00616920">
              <w:rPr>
                <w:szCs w:val="22"/>
              </w:rPr>
              <w:t>п.</w:t>
            </w:r>
          </w:p>
        </w:tc>
        <w:tc>
          <w:tcPr>
            <w:tcW w:w="1140" w:type="pct"/>
            <w:vMerge w:val="restart"/>
          </w:tcPr>
          <w:p w14:paraId="615337A2" w14:textId="77777777"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14:paraId="508A1ADE" w14:textId="77777777"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14:paraId="6E27524B" w14:textId="77777777" w:rsidTr="00616920">
        <w:trPr>
          <w:trHeight w:val="495"/>
          <w:tblHeader/>
        </w:trPr>
        <w:tc>
          <w:tcPr>
            <w:tcW w:w="242" w:type="pct"/>
            <w:vMerge/>
          </w:tcPr>
          <w:p w14:paraId="69BE6B0C" w14:textId="77777777" w:rsidR="00616920" w:rsidRPr="00616920" w:rsidRDefault="00616920" w:rsidP="009A7A6E">
            <w:pPr>
              <w:pStyle w:val="112"/>
              <w:jc w:val="both"/>
              <w:rPr>
                <w:szCs w:val="22"/>
              </w:rPr>
            </w:pPr>
          </w:p>
        </w:tc>
        <w:tc>
          <w:tcPr>
            <w:tcW w:w="1140" w:type="pct"/>
            <w:vMerge/>
          </w:tcPr>
          <w:p w14:paraId="491D9BD4" w14:textId="77777777" w:rsidR="00616920" w:rsidRPr="00616920" w:rsidRDefault="00616920" w:rsidP="009A7A6E">
            <w:pPr>
              <w:pStyle w:val="112"/>
              <w:jc w:val="both"/>
              <w:rPr>
                <w:szCs w:val="22"/>
              </w:rPr>
            </w:pPr>
          </w:p>
        </w:tc>
        <w:tc>
          <w:tcPr>
            <w:tcW w:w="738" w:type="pct"/>
            <w:gridSpan w:val="2"/>
          </w:tcPr>
          <w:p w14:paraId="0FEFE025" w14:textId="77777777" w:rsidR="00616920" w:rsidRPr="00616920" w:rsidRDefault="00616920" w:rsidP="009A7A6E">
            <w:pPr>
              <w:pStyle w:val="112"/>
              <w:jc w:val="center"/>
              <w:rPr>
                <w:szCs w:val="22"/>
              </w:rPr>
            </w:pPr>
            <w:r w:rsidRPr="00616920">
              <w:rPr>
                <w:szCs w:val="22"/>
              </w:rPr>
              <w:t>Процент нежилых помещений в жилых домах,</w:t>
            </w:r>
          </w:p>
          <w:p w14:paraId="0076B3E7" w14:textId="77777777" w:rsidR="00616920" w:rsidRPr="00616920" w:rsidRDefault="00616920" w:rsidP="009A7A6E">
            <w:pPr>
              <w:pStyle w:val="112"/>
              <w:jc w:val="center"/>
              <w:rPr>
                <w:szCs w:val="22"/>
              </w:rPr>
            </w:pPr>
            <w:r w:rsidRPr="00616920">
              <w:rPr>
                <w:szCs w:val="22"/>
              </w:rPr>
              <w:t>(процент)</w:t>
            </w:r>
            <w:r w:rsidRPr="00616920">
              <w:rPr>
                <w:rStyle w:val="affffff8"/>
                <w:szCs w:val="22"/>
              </w:rPr>
              <w:footnoteReference w:id="10"/>
            </w:r>
          </w:p>
        </w:tc>
        <w:tc>
          <w:tcPr>
            <w:tcW w:w="569" w:type="pct"/>
            <w:vMerge w:val="restart"/>
            <w:shd w:val="clear" w:color="auto" w:fill="FFFFFF"/>
          </w:tcPr>
          <w:p w14:paraId="64E04AD4" w14:textId="77777777"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8"/>
                <w:szCs w:val="22"/>
              </w:rPr>
              <w:footnoteReference w:id="11"/>
            </w:r>
          </w:p>
        </w:tc>
        <w:tc>
          <w:tcPr>
            <w:tcW w:w="249" w:type="pct"/>
            <w:vMerge w:val="restart"/>
            <w:shd w:val="clear" w:color="auto" w:fill="FFFFFF"/>
          </w:tcPr>
          <w:p w14:paraId="0BA3A3C7" w14:textId="77777777"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8"/>
                <w:szCs w:val="22"/>
              </w:rPr>
              <w:footnoteReference w:id="12"/>
            </w:r>
          </w:p>
        </w:tc>
        <w:tc>
          <w:tcPr>
            <w:tcW w:w="617" w:type="pct"/>
            <w:gridSpan w:val="2"/>
            <w:vMerge w:val="restart"/>
            <w:shd w:val="clear" w:color="auto" w:fill="FFFFFF"/>
          </w:tcPr>
          <w:p w14:paraId="1FCEB26E" w14:textId="77777777"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8"/>
                <w:szCs w:val="22"/>
              </w:rPr>
              <w:footnoteReference w:id="13"/>
            </w:r>
          </w:p>
        </w:tc>
        <w:tc>
          <w:tcPr>
            <w:tcW w:w="229" w:type="pct"/>
            <w:vMerge w:val="restart"/>
            <w:shd w:val="clear" w:color="auto" w:fill="FFFFFF"/>
          </w:tcPr>
          <w:p w14:paraId="579FF516"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8"/>
                <w:szCs w:val="22"/>
              </w:rPr>
              <w:footnoteReference w:id="14"/>
            </w:r>
          </w:p>
        </w:tc>
        <w:tc>
          <w:tcPr>
            <w:tcW w:w="229" w:type="pct"/>
            <w:vMerge w:val="restart"/>
            <w:shd w:val="clear" w:color="auto" w:fill="FFFFFF"/>
          </w:tcPr>
          <w:p w14:paraId="2E8A1FA4"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8"/>
                <w:szCs w:val="22"/>
              </w:rPr>
              <w:footnoteReference w:id="15"/>
            </w:r>
          </w:p>
        </w:tc>
        <w:tc>
          <w:tcPr>
            <w:tcW w:w="586" w:type="pct"/>
            <w:gridSpan w:val="4"/>
            <w:vMerge w:val="restart"/>
            <w:shd w:val="clear" w:color="auto" w:fill="FFFFFF"/>
          </w:tcPr>
          <w:p w14:paraId="03EC9778"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8"/>
                <w:szCs w:val="22"/>
              </w:rPr>
              <w:footnoteReference w:id="16"/>
            </w:r>
          </w:p>
        </w:tc>
        <w:tc>
          <w:tcPr>
            <w:tcW w:w="401" w:type="pct"/>
            <w:gridSpan w:val="3"/>
            <w:vMerge w:val="restart"/>
            <w:shd w:val="clear" w:color="auto" w:fill="FFFFFF"/>
          </w:tcPr>
          <w:p w14:paraId="267B959C"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8"/>
                <w:szCs w:val="22"/>
              </w:rPr>
              <w:footnoteReference w:id="17"/>
            </w:r>
          </w:p>
        </w:tc>
      </w:tr>
      <w:tr w:rsidR="00616920" w:rsidRPr="00616920" w14:paraId="692B2F6C" w14:textId="77777777" w:rsidTr="00616920">
        <w:trPr>
          <w:trHeight w:val="70"/>
          <w:tblHeader/>
        </w:trPr>
        <w:tc>
          <w:tcPr>
            <w:tcW w:w="242" w:type="pct"/>
            <w:vMerge/>
          </w:tcPr>
          <w:p w14:paraId="758CF22A" w14:textId="77777777" w:rsidR="00616920" w:rsidRPr="00616920" w:rsidRDefault="00616920" w:rsidP="009A7A6E">
            <w:pPr>
              <w:pStyle w:val="112"/>
              <w:jc w:val="both"/>
              <w:rPr>
                <w:szCs w:val="22"/>
              </w:rPr>
            </w:pPr>
          </w:p>
        </w:tc>
        <w:tc>
          <w:tcPr>
            <w:tcW w:w="1140" w:type="pct"/>
            <w:vMerge/>
          </w:tcPr>
          <w:p w14:paraId="3B333D41" w14:textId="77777777" w:rsidR="00616920" w:rsidRPr="00616920" w:rsidRDefault="00616920" w:rsidP="009A7A6E">
            <w:pPr>
              <w:pStyle w:val="112"/>
              <w:jc w:val="both"/>
              <w:rPr>
                <w:szCs w:val="22"/>
              </w:rPr>
            </w:pPr>
          </w:p>
        </w:tc>
        <w:tc>
          <w:tcPr>
            <w:tcW w:w="569" w:type="pct"/>
          </w:tcPr>
          <w:p w14:paraId="37C1B42A" w14:textId="77777777"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14:paraId="1D298906" w14:textId="77777777"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14:paraId="5D7A75E2" w14:textId="77777777" w:rsidR="00616920" w:rsidRPr="00616920" w:rsidRDefault="00616920" w:rsidP="009A7A6E">
            <w:pPr>
              <w:pStyle w:val="112"/>
              <w:jc w:val="center"/>
              <w:rPr>
                <w:szCs w:val="22"/>
              </w:rPr>
            </w:pPr>
          </w:p>
        </w:tc>
        <w:tc>
          <w:tcPr>
            <w:tcW w:w="249" w:type="pct"/>
            <w:vMerge/>
            <w:shd w:val="clear" w:color="auto" w:fill="FFFFFF"/>
          </w:tcPr>
          <w:p w14:paraId="3E093C9D" w14:textId="77777777" w:rsidR="00616920" w:rsidRPr="00616920" w:rsidRDefault="00616920" w:rsidP="009A7A6E">
            <w:pPr>
              <w:pStyle w:val="112"/>
              <w:jc w:val="center"/>
              <w:rPr>
                <w:szCs w:val="22"/>
              </w:rPr>
            </w:pPr>
          </w:p>
        </w:tc>
        <w:tc>
          <w:tcPr>
            <w:tcW w:w="617" w:type="pct"/>
            <w:gridSpan w:val="2"/>
            <w:vMerge/>
            <w:shd w:val="clear" w:color="auto" w:fill="FFFFFF"/>
          </w:tcPr>
          <w:p w14:paraId="036720E4" w14:textId="77777777" w:rsidR="00616920" w:rsidRPr="00616920" w:rsidRDefault="00616920" w:rsidP="009A7A6E">
            <w:pPr>
              <w:pStyle w:val="112"/>
              <w:jc w:val="center"/>
              <w:rPr>
                <w:szCs w:val="22"/>
              </w:rPr>
            </w:pPr>
          </w:p>
        </w:tc>
        <w:tc>
          <w:tcPr>
            <w:tcW w:w="229" w:type="pct"/>
            <w:vMerge/>
            <w:shd w:val="clear" w:color="auto" w:fill="FFFFFF"/>
          </w:tcPr>
          <w:p w14:paraId="266573BE" w14:textId="77777777" w:rsidR="00616920" w:rsidRPr="00616920" w:rsidRDefault="00616920" w:rsidP="009A7A6E">
            <w:pPr>
              <w:pStyle w:val="112"/>
              <w:jc w:val="center"/>
              <w:rPr>
                <w:szCs w:val="22"/>
              </w:rPr>
            </w:pPr>
          </w:p>
        </w:tc>
        <w:tc>
          <w:tcPr>
            <w:tcW w:w="229" w:type="pct"/>
            <w:vMerge/>
            <w:shd w:val="clear" w:color="auto" w:fill="FFFFFF"/>
          </w:tcPr>
          <w:p w14:paraId="1D15FA3F" w14:textId="77777777" w:rsidR="00616920" w:rsidRPr="00616920" w:rsidRDefault="00616920" w:rsidP="009A7A6E">
            <w:pPr>
              <w:pStyle w:val="112"/>
              <w:jc w:val="center"/>
              <w:rPr>
                <w:szCs w:val="22"/>
              </w:rPr>
            </w:pPr>
          </w:p>
        </w:tc>
        <w:tc>
          <w:tcPr>
            <w:tcW w:w="586" w:type="pct"/>
            <w:gridSpan w:val="4"/>
            <w:vMerge/>
            <w:shd w:val="clear" w:color="auto" w:fill="FFFFFF"/>
          </w:tcPr>
          <w:p w14:paraId="6F2DFB88" w14:textId="77777777" w:rsidR="00616920" w:rsidRPr="00616920" w:rsidRDefault="00616920" w:rsidP="009A7A6E">
            <w:pPr>
              <w:pStyle w:val="112"/>
              <w:jc w:val="center"/>
              <w:rPr>
                <w:szCs w:val="22"/>
              </w:rPr>
            </w:pPr>
          </w:p>
        </w:tc>
        <w:tc>
          <w:tcPr>
            <w:tcW w:w="401" w:type="pct"/>
            <w:gridSpan w:val="3"/>
            <w:vMerge/>
            <w:shd w:val="clear" w:color="auto" w:fill="FFFFFF"/>
          </w:tcPr>
          <w:p w14:paraId="52177688" w14:textId="77777777" w:rsidR="00616920" w:rsidRPr="00616920" w:rsidRDefault="00616920" w:rsidP="009A7A6E">
            <w:pPr>
              <w:pStyle w:val="112"/>
              <w:jc w:val="center"/>
              <w:rPr>
                <w:szCs w:val="22"/>
              </w:rPr>
            </w:pPr>
          </w:p>
        </w:tc>
      </w:tr>
      <w:tr w:rsidR="00616920" w:rsidRPr="00616920" w14:paraId="47E3A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8C73147" w14:textId="77777777" w:rsidR="00616920" w:rsidRPr="00616920"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4CBA51F9" w14:textId="77777777"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14:paraId="22E7ADD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05495B" w14:textId="77777777"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14:paraId="3EDBF4A3" w14:textId="77777777"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14:paraId="1744DD1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199A0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C38135" w14:textId="77777777" w:rsidR="00616920" w:rsidRPr="00616920"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21407D29" w14:textId="77777777"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14:paraId="420E5C7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BFF535F"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D2E382E"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12E204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D5D998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D9F205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A99A2E" w14:textId="77777777"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14:paraId="518C9C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6FA4A7"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80C4F1E"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1B44116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106D6E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AD6BCF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B1BEDB5" w14:textId="77777777"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14:paraId="497ADF0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9CB7BDF"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5E5BC971"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24BCD1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C57FD5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E6FFC1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705D3" w14:textId="77777777"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14:paraId="4917591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FC11D8C"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E975010"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1DE7453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9D687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69DE33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21B5AD" w14:textId="77777777"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14:paraId="724396B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5FB029E"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29A02A29"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07E3AA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58B12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BCAB5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060A59" w14:textId="77777777"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14:paraId="51C7B57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588F63C" w14:textId="77777777"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14:paraId="225B467F"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22AC42CA"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4C59BB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3481D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9CF7CD" w14:textId="77777777"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20DB1EDC"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3BAEEB" w14:textId="77777777"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14:paraId="39B21B44"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0CCD025"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60E222E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975A0C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0A69864" w14:textId="77777777"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3230E57B"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14:paraId="18E07F85" w14:textId="77777777"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14:paraId="7788D101"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56C6FC56" w14:textId="77777777"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14:paraId="2ACB5B84" w14:textId="77777777"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14:paraId="56829C7C" w14:textId="77777777"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14:paraId="6BBA3077" w14:textId="77777777" w:rsidR="00616920" w:rsidRPr="00616920" w:rsidRDefault="00616920" w:rsidP="009A7A6E">
            <w:pPr>
              <w:pStyle w:val="112"/>
              <w:jc w:val="center"/>
              <w:rPr>
                <w:szCs w:val="22"/>
              </w:rPr>
            </w:pPr>
            <w:r w:rsidRPr="00616920">
              <w:rPr>
                <w:szCs w:val="22"/>
              </w:rPr>
              <w:t>80</w:t>
            </w:r>
          </w:p>
        </w:tc>
      </w:tr>
      <w:tr w:rsidR="00616920" w:rsidRPr="00616920" w14:paraId="6D6F7E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E6160C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8CA142C" w14:textId="77777777"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5B74B513"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2753729F" w14:textId="77777777"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14:paraId="4760F3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2C5F0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95C3B4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5AA05C" w14:textId="77777777"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14:paraId="39C6982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2C8DD61" w14:textId="77777777"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14:paraId="3EE17C59"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6B6C3F5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BE53AE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E9DA6D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15F0FA" w14:textId="77777777"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31CA7845"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14:paraId="3F74B38D" w14:textId="77777777"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14:paraId="7B1902CF"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14:paraId="098DB032"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14:paraId="1BAD1E58" w14:textId="77777777"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14:paraId="5B71E7F0" w14:textId="77777777"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14:paraId="3BDBD773" w14:textId="77777777" w:rsidR="00616920" w:rsidRPr="00616920" w:rsidRDefault="00616920" w:rsidP="009A7A6E">
            <w:pPr>
              <w:pStyle w:val="112"/>
              <w:jc w:val="center"/>
              <w:rPr>
                <w:szCs w:val="22"/>
              </w:rPr>
            </w:pPr>
            <w:r w:rsidRPr="00616920">
              <w:rPr>
                <w:szCs w:val="22"/>
              </w:rPr>
              <w:t>80</w:t>
            </w:r>
          </w:p>
        </w:tc>
      </w:tr>
      <w:tr w:rsidR="00616920" w:rsidRPr="00616920" w14:paraId="36BD458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2410BD5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13D0A07" w14:textId="77777777"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0DB66A57"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2A1A3D22" w14:textId="77777777"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14:paraId="4BA81DA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18"/>
            </w:r>
          </w:p>
          <w:p w14:paraId="0B86D435"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4E87B9BD"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14:paraId="47ED6240"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14:paraId="78DEFBE0"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19"/>
            </w:r>
          </w:p>
          <w:p w14:paraId="1D71BD48"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0"/>
            </w:r>
          </w:p>
          <w:p w14:paraId="2F774534"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1"/>
            </w:r>
          </w:p>
        </w:tc>
        <w:tc>
          <w:tcPr>
            <w:tcW w:w="395" w:type="pct"/>
            <w:tcBorders>
              <w:top w:val="single" w:sz="4" w:space="0" w:color="auto"/>
              <w:left w:val="single" w:sz="4" w:space="0" w:color="auto"/>
            </w:tcBorders>
            <w:shd w:val="clear" w:color="auto" w:fill="auto"/>
          </w:tcPr>
          <w:p w14:paraId="0DA6B1C3"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2"/>
            </w:r>
          </w:p>
          <w:p w14:paraId="4EFE3F76"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3"/>
            </w:r>
          </w:p>
          <w:p w14:paraId="0AD55F7F" w14:textId="77777777" w:rsidR="00616920" w:rsidRPr="00616920" w:rsidRDefault="00616920" w:rsidP="009A7A6E">
            <w:pPr>
              <w:pStyle w:val="112"/>
              <w:jc w:val="center"/>
              <w:rPr>
                <w:szCs w:val="22"/>
              </w:rPr>
            </w:pPr>
          </w:p>
        </w:tc>
      </w:tr>
      <w:tr w:rsidR="00616920" w:rsidRPr="00616920" w14:paraId="0394BD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162052D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115AD15" w14:textId="77777777"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679DEF52"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30F2FDD3" w14:textId="77777777"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14:paraId="750043BE"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4"/>
            </w:r>
          </w:p>
          <w:p w14:paraId="2633C3CA"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14:paraId="2AEAE849"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0DE1270"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14:paraId="327604F7"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25"/>
            </w:r>
          </w:p>
          <w:p w14:paraId="74A94CFF"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6"/>
            </w:r>
          </w:p>
          <w:p w14:paraId="1DFBC79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7"/>
            </w:r>
          </w:p>
        </w:tc>
        <w:tc>
          <w:tcPr>
            <w:tcW w:w="395" w:type="pct"/>
            <w:tcBorders>
              <w:top w:val="single" w:sz="4" w:space="0" w:color="auto"/>
              <w:left w:val="single" w:sz="4" w:space="0" w:color="auto"/>
            </w:tcBorders>
          </w:tcPr>
          <w:p w14:paraId="5F252740"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8"/>
            </w:r>
          </w:p>
          <w:p w14:paraId="2F5FA6F4"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9"/>
            </w:r>
          </w:p>
        </w:tc>
      </w:tr>
      <w:tr w:rsidR="00616920" w:rsidRPr="00616920" w14:paraId="5CB6786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7C2E101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2BAD74" w14:textId="77777777"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3CA9FB0E" w14:textId="77777777"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14:paraId="60111F9A" w14:textId="77777777"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14:paraId="0BF636C8" w14:textId="77777777" w:rsidR="00616920" w:rsidRPr="00616920" w:rsidRDefault="00616920" w:rsidP="009A7A6E">
            <w:pPr>
              <w:pStyle w:val="112"/>
              <w:jc w:val="center"/>
              <w:rPr>
                <w:szCs w:val="22"/>
              </w:rPr>
            </w:pPr>
            <w:r w:rsidRPr="00616920">
              <w:rPr>
                <w:szCs w:val="22"/>
              </w:rPr>
              <w:t>3</w:t>
            </w:r>
          </w:p>
          <w:p w14:paraId="7FA05657" w14:textId="77777777" w:rsidR="00616920" w:rsidRPr="00616920" w:rsidRDefault="00616920" w:rsidP="009A7A6E">
            <w:pPr>
              <w:pStyle w:val="112"/>
              <w:jc w:val="center"/>
              <w:rPr>
                <w:szCs w:val="22"/>
              </w:rPr>
            </w:pPr>
            <w:r w:rsidRPr="00616920">
              <w:rPr>
                <w:szCs w:val="22"/>
              </w:rPr>
              <w:t>Не устанавливается</w:t>
            </w:r>
            <w:r w:rsidRPr="00616920">
              <w:rPr>
                <w:rStyle w:val="affffff8"/>
                <w:szCs w:val="22"/>
              </w:rPr>
              <w:footnoteReference w:id="30"/>
            </w:r>
          </w:p>
        </w:tc>
        <w:tc>
          <w:tcPr>
            <w:tcW w:w="229" w:type="pct"/>
            <w:tcBorders>
              <w:top w:val="single" w:sz="4" w:space="0" w:color="auto"/>
            </w:tcBorders>
            <w:shd w:val="clear" w:color="auto" w:fill="auto"/>
          </w:tcPr>
          <w:p w14:paraId="451D56F1"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19D47D3"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14:paraId="59D92F2F" w14:textId="77777777"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14:paraId="7BF40D7D" w14:textId="77777777" w:rsidR="00616920" w:rsidRPr="00616920" w:rsidRDefault="00616920" w:rsidP="009A7A6E">
            <w:pPr>
              <w:pStyle w:val="112"/>
              <w:jc w:val="center"/>
              <w:rPr>
                <w:szCs w:val="22"/>
              </w:rPr>
            </w:pPr>
            <w:r w:rsidRPr="00616920">
              <w:rPr>
                <w:szCs w:val="22"/>
              </w:rPr>
              <w:t>70</w:t>
            </w:r>
          </w:p>
        </w:tc>
      </w:tr>
      <w:tr w:rsidR="00616920" w:rsidRPr="00616920" w14:paraId="511D204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F371642"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F5DDD4F" w14:textId="77777777"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2EFFF8CA"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2CF83619"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49403952" w14:textId="77777777"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14:paraId="3FE3C945" w14:textId="77777777"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14:paraId="20AD24AD"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14:paraId="2D64B4B3"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14:paraId="0B75052E" w14:textId="77777777"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14:paraId="23547A7F" w14:textId="77777777"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14:paraId="7AEC2A3B" w14:textId="77777777" w:rsidR="00616920" w:rsidRPr="00616920" w:rsidRDefault="00616920" w:rsidP="009A7A6E">
            <w:pPr>
              <w:pStyle w:val="112"/>
              <w:jc w:val="center"/>
              <w:rPr>
                <w:szCs w:val="22"/>
              </w:rPr>
            </w:pPr>
            <w:r w:rsidRPr="00616920">
              <w:rPr>
                <w:szCs w:val="22"/>
              </w:rPr>
              <w:t>40</w:t>
            </w:r>
          </w:p>
        </w:tc>
      </w:tr>
      <w:tr w:rsidR="00616920" w:rsidRPr="00616920" w14:paraId="2A31B1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56D286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7B2D520" w14:textId="77777777"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14:paraId="12A6F5D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CE1DC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4F77A794"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3C64C6E9" w14:textId="77777777" w:rsidR="00616920" w:rsidRPr="00616920" w:rsidRDefault="00616920" w:rsidP="009A7A6E">
            <w:pPr>
              <w:pStyle w:val="112"/>
              <w:jc w:val="both"/>
              <w:rPr>
                <w:szCs w:val="22"/>
              </w:rPr>
            </w:pPr>
            <w:proofErr w:type="spellStart"/>
            <w:r w:rsidRPr="00616920">
              <w:rPr>
                <w:szCs w:val="22"/>
              </w:rPr>
              <w:t>Среднеэтажная</w:t>
            </w:r>
            <w:proofErr w:type="spellEnd"/>
            <w:r w:rsidRPr="00616920">
              <w:rPr>
                <w:szCs w:val="22"/>
              </w:rPr>
              <w:t xml:space="preserve"> жилая застройка (2.5)</w:t>
            </w:r>
          </w:p>
        </w:tc>
        <w:tc>
          <w:tcPr>
            <w:tcW w:w="569" w:type="pct"/>
            <w:tcBorders>
              <w:top w:val="single" w:sz="4" w:space="0" w:color="auto"/>
              <w:left w:val="single" w:sz="4" w:space="0" w:color="auto"/>
              <w:bottom w:val="single" w:sz="4" w:space="0" w:color="auto"/>
            </w:tcBorders>
            <w:shd w:val="clear" w:color="auto" w:fill="auto"/>
          </w:tcPr>
          <w:p w14:paraId="012FB2F0"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1DF04FF2" w14:textId="77777777"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14:paraId="2737B795" w14:textId="77777777"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14:paraId="1F8A84BE" w14:textId="77777777"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14:paraId="2013324C"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1B7D5176" w14:textId="77777777"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14:paraId="31AACE68"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14:paraId="00BD4643" w14:textId="77777777"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14:paraId="783D2555" w14:textId="77777777" w:rsidR="00616920" w:rsidRPr="00616920" w:rsidRDefault="00616920" w:rsidP="009A7A6E">
            <w:pPr>
              <w:pStyle w:val="112"/>
              <w:jc w:val="center"/>
              <w:rPr>
                <w:szCs w:val="22"/>
              </w:rPr>
            </w:pPr>
            <w:r w:rsidRPr="00616920">
              <w:rPr>
                <w:szCs w:val="22"/>
              </w:rPr>
              <w:t>40</w:t>
            </w:r>
          </w:p>
        </w:tc>
      </w:tr>
      <w:tr w:rsidR="00616920" w:rsidRPr="00616920" w14:paraId="1A42037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A598501"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0750612A" w14:textId="77777777"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31AC4E04"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3A39CD6A"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568A2CCE" w14:textId="77777777"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14:paraId="0DE5B7C0" w14:textId="77777777"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14:paraId="40C6FD3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2CED1739" w14:textId="77777777"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14:paraId="1EA0C34B" w14:textId="77777777"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14:paraId="1870E911"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14:paraId="3EA9FC54" w14:textId="77777777" w:rsidR="00616920" w:rsidRPr="00616920" w:rsidRDefault="00616920" w:rsidP="009A7A6E">
            <w:pPr>
              <w:pStyle w:val="112"/>
              <w:jc w:val="center"/>
              <w:rPr>
                <w:szCs w:val="22"/>
              </w:rPr>
            </w:pPr>
            <w:r w:rsidRPr="00616920">
              <w:rPr>
                <w:szCs w:val="22"/>
              </w:rPr>
              <w:t>30</w:t>
            </w:r>
          </w:p>
        </w:tc>
      </w:tr>
      <w:tr w:rsidR="00616920" w:rsidRPr="00616920" w14:paraId="5BE676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718C14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5F92AF0" w14:textId="77777777"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14:paraId="62F104A3" w14:textId="77777777"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14:paraId="534BDE0B"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14:paraId="20923D5D"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2548EBCF"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798B2190"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6993887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01CCD4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359F47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D051E6D" w14:textId="77777777"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86D0C38"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14:paraId="3A7AAB44" w14:textId="77777777"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14:paraId="0F093143"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6EB39DD8"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7BBB64BF" w14:textId="77777777"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14:paraId="5F14E83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4259A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BFB49E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24FC09E" w14:textId="77777777"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289D5E18"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382F7963"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1050AD6D"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0219D5A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DD0297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1936AF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F7A9351" w14:textId="77777777"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C72564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963CE9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4F820B6"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E0BBB0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312343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6C69D873"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14:paraId="33A1B602" w14:textId="77777777" w:rsidR="00616920" w:rsidRPr="00616920" w:rsidRDefault="00616920" w:rsidP="009A7A6E">
            <w:pPr>
              <w:pStyle w:val="112"/>
              <w:jc w:val="center"/>
              <w:rPr>
                <w:szCs w:val="22"/>
              </w:rPr>
            </w:pPr>
            <w:r w:rsidRPr="00616920">
              <w:rPr>
                <w:szCs w:val="22"/>
              </w:rPr>
              <w:t>50</w:t>
            </w:r>
          </w:p>
        </w:tc>
      </w:tr>
      <w:tr w:rsidR="00616920" w:rsidRPr="00616920" w14:paraId="76A131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5D2AF2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96B34D" w14:textId="77777777"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0669710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622148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794F1D"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2CDCD27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E840623"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9EC48CE" w14:textId="77777777"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14:paraId="18B1C361" w14:textId="77777777" w:rsidR="00616920" w:rsidRPr="00616920" w:rsidRDefault="00616920" w:rsidP="009A7A6E">
            <w:pPr>
              <w:pStyle w:val="112"/>
              <w:jc w:val="center"/>
              <w:rPr>
                <w:szCs w:val="22"/>
              </w:rPr>
            </w:pPr>
            <w:r w:rsidRPr="00616920">
              <w:rPr>
                <w:szCs w:val="22"/>
              </w:rPr>
              <w:t>50</w:t>
            </w:r>
          </w:p>
        </w:tc>
      </w:tr>
      <w:tr w:rsidR="00616920" w:rsidRPr="00616920" w14:paraId="2770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20E4F2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A3647DA" w14:textId="77777777"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14:paraId="5F6F2566"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FAA487"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B86AD27"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8AD906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5899416"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3A02F393"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1E471151" w14:textId="77777777" w:rsidR="00616920" w:rsidRPr="00616920" w:rsidRDefault="00616920" w:rsidP="009A7A6E">
            <w:pPr>
              <w:pStyle w:val="112"/>
              <w:jc w:val="center"/>
              <w:rPr>
                <w:szCs w:val="22"/>
              </w:rPr>
            </w:pPr>
            <w:r w:rsidRPr="00616920">
              <w:rPr>
                <w:szCs w:val="22"/>
              </w:rPr>
              <w:t>50</w:t>
            </w:r>
          </w:p>
        </w:tc>
      </w:tr>
      <w:tr w:rsidR="00616920" w:rsidRPr="00616920" w14:paraId="6380AB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8059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E396C4" w14:textId="77777777"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041BAC6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4B1C50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2E0A70A"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F74EA0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342B54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131617A"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2E754263" w14:textId="77777777" w:rsidR="00616920" w:rsidRPr="00616920" w:rsidRDefault="00616920" w:rsidP="009A7A6E">
            <w:pPr>
              <w:pStyle w:val="112"/>
              <w:jc w:val="center"/>
              <w:rPr>
                <w:szCs w:val="22"/>
              </w:rPr>
            </w:pPr>
            <w:r w:rsidRPr="00616920">
              <w:rPr>
                <w:szCs w:val="22"/>
              </w:rPr>
              <w:t>50</w:t>
            </w:r>
          </w:p>
        </w:tc>
      </w:tr>
      <w:tr w:rsidR="00616920" w:rsidRPr="00616920" w14:paraId="38FD7F5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35B30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2D18A" w14:textId="77777777"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14:paraId="27CD707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0F60CDE4"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0FC767F1"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6FEB404B"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F0E82D8"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5ABE6D36"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56709B2A" w14:textId="77777777" w:rsidR="00616920" w:rsidRPr="00616920" w:rsidRDefault="00616920" w:rsidP="009A7A6E">
            <w:pPr>
              <w:pStyle w:val="112"/>
              <w:jc w:val="center"/>
              <w:rPr>
                <w:szCs w:val="22"/>
              </w:rPr>
            </w:pPr>
            <w:r w:rsidRPr="00616920">
              <w:rPr>
                <w:szCs w:val="22"/>
              </w:rPr>
              <w:t>50</w:t>
            </w:r>
          </w:p>
        </w:tc>
      </w:tr>
      <w:tr w:rsidR="00616920" w:rsidRPr="00616920" w14:paraId="47ACBA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00AE15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74351A" w14:textId="77777777"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1260694"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6AD73767"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5D7549E0"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77A0001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030A43C"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75197406"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6C850F66" w14:textId="77777777" w:rsidR="00616920" w:rsidRPr="00616920" w:rsidRDefault="00616920" w:rsidP="009A7A6E">
            <w:pPr>
              <w:pStyle w:val="112"/>
              <w:jc w:val="center"/>
              <w:rPr>
                <w:szCs w:val="22"/>
              </w:rPr>
            </w:pPr>
            <w:r w:rsidRPr="00616920">
              <w:rPr>
                <w:szCs w:val="22"/>
              </w:rPr>
              <w:t>50</w:t>
            </w:r>
          </w:p>
        </w:tc>
      </w:tr>
      <w:tr w:rsidR="00616920" w:rsidRPr="00616920" w14:paraId="48D8D7A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885844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531B0C0" w14:textId="77777777"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1E569EB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7C140B66"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28065359"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5B84A9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A121A62"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038AFCCB"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0610AD66" w14:textId="77777777" w:rsidR="00616920" w:rsidRPr="00616920" w:rsidRDefault="00616920" w:rsidP="009A7A6E">
            <w:pPr>
              <w:pStyle w:val="112"/>
              <w:jc w:val="center"/>
              <w:rPr>
                <w:szCs w:val="22"/>
              </w:rPr>
            </w:pPr>
            <w:r w:rsidRPr="00616920">
              <w:rPr>
                <w:szCs w:val="22"/>
              </w:rPr>
              <w:t>50</w:t>
            </w:r>
          </w:p>
        </w:tc>
      </w:tr>
      <w:tr w:rsidR="00616920" w:rsidRPr="00616920" w14:paraId="5AA393A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1D51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5E53198" w14:textId="77777777"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64AC6CE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DBE91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088D54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C6B66D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F559368"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104F14C"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05A9B579" w14:textId="77777777" w:rsidR="00616920" w:rsidRPr="00616920" w:rsidRDefault="00616920" w:rsidP="009A7A6E">
            <w:pPr>
              <w:pStyle w:val="112"/>
              <w:jc w:val="center"/>
              <w:rPr>
                <w:szCs w:val="22"/>
              </w:rPr>
            </w:pPr>
            <w:r w:rsidRPr="00616920">
              <w:rPr>
                <w:szCs w:val="22"/>
              </w:rPr>
              <w:t>50</w:t>
            </w:r>
          </w:p>
        </w:tc>
      </w:tr>
      <w:tr w:rsidR="00616920" w:rsidRPr="00616920" w14:paraId="2E03D1B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6496C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F94F12" w14:textId="77777777"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05B4C45"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6989A7AA"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60F2123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41B2235F"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6A03C75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D92ABC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391234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037E23" w14:textId="77777777"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14:paraId="6B0ADDA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E640D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0E5129D5"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ABE81A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981DDFB"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662DC3FE"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04C4D100" w14:textId="77777777" w:rsidR="00616920" w:rsidRPr="00616920" w:rsidRDefault="00616920" w:rsidP="009A7A6E">
            <w:pPr>
              <w:pStyle w:val="112"/>
              <w:jc w:val="center"/>
              <w:rPr>
                <w:szCs w:val="22"/>
              </w:rPr>
            </w:pPr>
            <w:r w:rsidRPr="00616920">
              <w:rPr>
                <w:szCs w:val="22"/>
              </w:rPr>
              <w:t>50</w:t>
            </w:r>
          </w:p>
        </w:tc>
      </w:tr>
      <w:tr w:rsidR="00616920" w:rsidRPr="00616920" w14:paraId="1DDE2CA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D5467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6FD1427" w14:textId="77777777"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FAFC9B"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58B97104"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5D3194D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52272B7B"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43BBFCC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4DDED7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F62BC0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9D46ACE" w14:textId="77777777"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14:paraId="251229E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A382E4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ECB03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305B8F" w14:textId="77777777"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51355E48" w14:textId="77777777"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14:paraId="076EC82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4000308B"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625311D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7DF9083"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46B7C8A8"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1399B16C" w14:textId="77777777" w:rsidR="00616920" w:rsidRPr="00616920" w:rsidRDefault="00616920" w:rsidP="009A7A6E">
            <w:pPr>
              <w:pStyle w:val="112"/>
              <w:jc w:val="center"/>
              <w:rPr>
                <w:szCs w:val="22"/>
              </w:rPr>
            </w:pPr>
            <w:r w:rsidRPr="00616920">
              <w:rPr>
                <w:szCs w:val="22"/>
              </w:rPr>
              <w:t>40</w:t>
            </w:r>
          </w:p>
        </w:tc>
      </w:tr>
      <w:tr w:rsidR="00616920" w:rsidRPr="00616920" w14:paraId="709766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548D3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BB84D9" w14:textId="77777777"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14:paraId="0AE4664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735804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A86D146"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01174E2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61E4BAA"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0349B19F"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3D2FDF54" w14:textId="77777777" w:rsidR="00616920" w:rsidRPr="00616920" w:rsidRDefault="00616920" w:rsidP="009A7A6E">
            <w:pPr>
              <w:pStyle w:val="112"/>
              <w:jc w:val="center"/>
              <w:rPr>
                <w:szCs w:val="22"/>
              </w:rPr>
            </w:pPr>
            <w:r w:rsidRPr="00616920">
              <w:rPr>
                <w:szCs w:val="22"/>
              </w:rPr>
              <w:t>50</w:t>
            </w:r>
          </w:p>
        </w:tc>
      </w:tr>
      <w:tr w:rsidR="00616920" w:rsidRPr="00616920" w14:paraId="43091C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B4B889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C3DF1A" w14:textId="77777777"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44529E9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09BF9C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AC9193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FD9EE8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69FD7A8"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D21071F"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571B07DA" w14:textId="77777777" w:rsidR="00616920" w:rsidRPr="00616920" w:rsidRDefault="00616920" w:rsidP="009A7A6E">
            <w:pPr>
              <w:pStyle w:val="112"/>
              <w:jc w:val="center"/>
              <w:rPr>
                <w:szCs w:val="22"/>
              </w:rPr>
            </w:pPr>
            <w:r w:rsidRPr="00616920">
              <w:rPr>
                <w:szCs w:val="22"/>
              </w:rPr>
              <w:t>50</w:t>
            </w:r>
          </w:p>
        </w:tc>
      </w:tr>
      <w:tr w:rsidR="00616920" w:rsidRPr="00616920" w14:paraId="679E8F9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AA449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155806" w14:textId="77777777"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17DEC6D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7F8FE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0BFA027"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426FC3D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4B920D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D2DBD1B"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3EBCAF51" w14:textId="77777777" w:rsidR="00616920" w:rsidRPr="00616920" w:rsidRDefault="00616920" w:rsidP="009A7A6E">
            <w:pPr>
              <w:pStyle w:val="112"/>
              <w:jc w:val="center"/>
              <w:rPr>
                <w:szCs w:val="22"/>
              </w:rPr>
            </w:pPr>
            <w:r w:rsidRPr="00616920">
              <w:rPr>
                <w:szCs w:val="22"/>
              </w:rPr>
              <w:t>50</w:t>
            </w:r>
          </w:p>
        </w:tc>
      </w:tr>
      <w:tr w:rsidR="00616920" w:rsidRPr="00616920" w14:paraId="3367D57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48F7738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58184D3F" w14:textId="77777777"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14:paraId="37585B1B" w14:textId="77777777"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14:paraId="53ABDFE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14:paraId="03B919CE"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14:paraId="6F1F9D7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14:paraId="2AE9EAAD"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14:paraId="6ADCCB1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3E8B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1754BB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BE66D44" w14:textId="77777777"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14:paraId="51FAB5F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23FD6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1BE34F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2903811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67C053C"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EE172E9"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0A02439E" w14:textId="77777777" w:rsidR="00616920" w:rsidRPr="00616920" w:rsidRDefault="00616920" w:rsidP="009A7A6E">
            <w:pPr>
              <w:pStyle w:val="112"/>
              <w:jc w:val="center"/>
              <w:rPr>
                <w:szCs w:val="22"/>
              </w:rPr>
            </w:pPr>
            <w:r w:rsidRPr="00616920">
              <w:rPr>
                <w:szCs w:val="22"/>
              </w:rPr>
              <w:t>50</w:t>
            </w:r>
          </w:p>
        </w:tc>
      </w:tr>
      <w:tr w:rsidR="00616920" w:rsidRPr="00616920" w14:paraId="7D0223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1F13D6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ECD5D33" w14:textId="77777777"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77D63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071C17F"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718DDC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00127C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176013AD"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BDF9C87"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2C84C83A" w14:textId="77777777" w:rsidR="00616920" w:rsidRPr="00616920" w:rsidRDefault="00616920" w:rsidP="009A7A6E">
            <w:pPr>
              <w:pStyle w:val="112"/>
              <w:jc w:val="center"/>
              <w:rPr>
                <w:szCs w:val="22"/>
              </w:rPr>
            </w:pPr>
            <w:r w:rsidRPr="00616920">
              <w:rPr>
                <w:szCs w:val="22"/>
              </w:rPr>
              <w:t>60</w:t>
            </w:r>
          </w:p>
        </w:tc>
      </w:tr>
      <w:tr w:rsidR="00616920" w:rsidRPr="00616920" w14:paraId="4B42C0C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609619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0F243F6" w14:textId="77777777"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2926073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2F084F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0295DA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DFAC7C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8CEFDA6"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37E5B9C6"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0314AD23" w14:textId="77777777" w:rsidR="00616920" w:rsidRPr="00616920" w:rsidRDefault="00616920" w:rsidP="009A7A6E">
            <w:pPr>
              <w:pStyle w:val="112"/>
              <w:jc w:val="center"/>
              <w:rPr>
                <w:szCs w:val="22"/>
              </w:rPr>
            </w:pPr>
            <w:r w:rsidRPr="00616920">
              <w:rPr>
                <w:szCs w:val="22"/>
              </w:rPr>
              <w:t>50</w:t>
            </w:r>
          </w:p>
        </w:tc>
      </w:tr>
      <w:tr w:rsidR="00616920" w:rsidRPr="00616920" w14:paraId="04ECA7E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EA5A7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9CDB8C" w14:textId="77777777"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14:paraId="7B9F67A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58F4D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8B5E7B2"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058680B8"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1404B949" w14:textId="77777777"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14:paraId="1444DFF7" w14:textId="77777777"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14:paraId="3150D448" w14:textId="77777777" w:rsidR="00616920" w:rsidRPr="00616920" w:rsidRDefault="00616920" w:rsidP="009A7A6E">
            <w:pPr>
              <w:pStyle w:val="112"/>
              <w:jc w:val="center"/>
              <w:rPr>
                <w:szCs w:val="22"/>
              </w:rPr>
            </w:pPr>
            <w:r w:rsidRPr="00616920">
              <w:rPr>
                <w:szCs w:val="22"/>
              </w:rPr>
              <w:t>50</w:t>
            </w:r>
          </w:p>
        </w:tc>
      </w:tr>
      <w:tr w:rsidR="00616920" w:rsidRPr="00616920" w14:paraId="54A6504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05F2D3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FA64D33" w14:textId="77777777"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14:paraId="39EC6B6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DE0378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DBE7D2C"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6FD4DFF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4A1F966" w14:textId="77777777"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14:paraId="64E9AE12"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73C7D794" w14:textId="77777777" w:rsidR="00616920" w:rsidRPr="00616920" w:rsidRDefault="00616920" w:rsidP="009A7A6E">
            <w:pPr>
              <w:pStyle w:val="112"/>
              <w:jc w:val="center"/>
              <w:rPr>
                <w:szCs w:val="22"/>
              </w:rPr>
            </w:pPr>
            <w:r w:rsidRPr="00616920">
              <w:rPr>
                <w:szCs w:val="22"/>
              </w:rPr>
              <w:t>50</w:t>
            </w:r>
          </w:p>
        </w:tc>
      </w:tr>
      <w:tr w:rsidR="00616920" w:rsidRPr="00616920" w14:paraId="1B24E9A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B63D72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4258C0" w14:textId="77777777"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5C538634"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0B506B89"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273A16CD"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7A897A81"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72DA45F"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7D078D93"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25CF4208" w14:textId="77777777" w:rsidR="00616920" w:rsidRPr="00616920" w:rsidRDefault="00616920" w:rsidP="009A7A6E">
            <w:pPr>
              <w:pStyle w:val="112"/>
              <w:jc w:val="center"/>
              <w:rPr>
                <w:szCs w:val="22"/>
              </w:rPr>
            </w:pPr>
            <w:r w:rsidRPr="00616920">
              <w:rPr>
                <w:szCs w:val="22"/>
              </w:rPr>
              <w:t>50</w:t>
            </w:r>
          </w:p>
        </w:tc>
      </w:tr>
      <w:tr w:rsidR="00616920" w:rsidRPr="00616920" w14:paraId="1677C3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225513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CAA5E44" w14:textId="77777777"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4EEF06BB"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42E21E5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7B27A04"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14FFF52D"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3A6D6D6E"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30BE3A4"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4A28B36A" w14:textId="77777777" w:rsidR="00616920" w:rsidRPr="00616920" w:rsidRDefault="00616920" w:rsidP="009A7A6E">
            <w:pPr>
              <w:pStyle w:val="112"/>
              <w:jc w:val="center"/>
              <w:rPr>
                <w:szCs w:val="22"/>
              </w:rPr>
            </w:pPr>
            <w:r w:rsidRPr="00616920">
              <w:rPr>
                <w:szCs w:val="22"/>
              </w:rPr>
              <w:t>50</w:t>
            </w:r>
          </w:p>
        </w:tc>
      </w:tr>
      <w:tr w:rsidR="00616920" w:rsidRPr="00616920" w14:paraId="0F9529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B855F6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6A96515" w14:textId="77777777"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7B97A3B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371134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23FC61AF"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243C2B7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335CA3F0"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14:paraId="040A060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04D62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686DDA5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5D6643" w14:textId="77777777"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6F28F67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837904"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BC63CD5"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7F18A1EC"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F08E653"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14:paraId="4378E74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FE60E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CDEAE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DB836D2" w14:textId="77777777"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14:paraId="6F1BC68A"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79C9B70"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E03E28A"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2616B395"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4FF420E3"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14:paraId="639E826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6E1422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D80E1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A1DE47" w14:textId="77777777"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14:paraId="66D913AC"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30D48B12"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64E8065B"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3448C293"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65D625C"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14:paraId="27933EE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303333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B4371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B1AA5F" w14:textId="77777777"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14:paraId="50E1C984"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00FC9FFA"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691F72F"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8C4BD3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E9B9EA8"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032244F0"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54BB5D9D" w14:textId="77777777" w:rsidR="00616920" w:rsidRPr="00616920" w:rsidRDefault="00616920" w:rsidP="009A7A6E">
            <w:pPr>
              <w:pStyle w:val="112"/>
              <w:jc w:val="center"/>
              <w:rPr>
                <w:szCs w:val="22"/>
              </w:rPr>
            </w:pPr>
            <w:r w:rsidRPr="00616920">
              <w:rPr>
                <w:szCs w:val="22"/>
              </w:rPr>
              <w:t>50</w:t>
            </w:r>
          </w:p>
        </w:tc>
      </w:tr>
      <w:tr w:rsidR="00616920" w:rsidRPr="00616920" w14:paraId="68CFF5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CD1AEE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32EFA61" w14:textId="77777777"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14:paraId="2C4832C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65AE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D1B2AF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64C2EB4" w14:textId="77777777"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14:paraId="13A89B9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225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5E132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57C36E" w14:textId="77777777"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14:paraId="20F1324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59804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214B44D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F9D2268" w14:textId="77777777"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14:paraId="2A3DC700"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F080EF6"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1332C38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14:paraId="1D846C9C"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14:paraId="7C477097" w14:textId="77777777"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14:paraId="5BB73B7A" w14:textId="77777777"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14:paraId="1F71A372" w14:textId="77777777" w:rsidR="00616920" w:rsidRPr="00616920" w:rsidRDefault="00616920" w:rsidP="009A7A6E">
            <w:pPr>
              <w:pStyle w:val="112"/>
              <w:jc w:val="center"/>
              <w:rPr>
                <w:szCs w:val="22"/>
              </w:rPr>
            </w:pPr>
            <w:r w:rsidRPr="00616920">
              <w:rPr>
                <w:szCs w:val="22"/>
              </w:rPr>
              <w:t>60</w:t>
            </w:r>
          </w:p>
        </w:tc>
      </w:tr>
      <w:tr w:rsidR="00616920" w:rsidRPr="00616920" w14:paraId="6E96E5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13DEB86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548AE0" w14:textId="77777777"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14:paraId="60609634"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746F392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9EFAAEF"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14:paraId="2A7D8E15"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14:paraId="2DC08DC0"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14:paraId="4F0ADB9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D583A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DE9A20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6FAF6BB" w14:textId="77777777"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14:paraId="14D8699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B2D71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CDA355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3E6715" w14:textId="77777777"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14:paraId="77058E3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F6A0A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96B0B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926088" w14:textId="77777777"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14:paraId="0C8E379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3C3F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E7ECF0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1D86879" w14:textId="77777777"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14:paraId="462CE7C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4FC7BF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C26F9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E3ECFE9" w14:textId="77777777"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14:paraId="5ABB0D5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11E737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52C31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B6C6C3B" w14:textId="77777777"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14:paraId="4980E6A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EAA70E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412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586FC33" w14:textId="77777777"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14:paraId="1686064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2FC362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BBB56B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CF9A449" w14:textId="77777777"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14:paraId="5020522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97CBEB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0B722E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CC3E25A" w14:textId="77777777"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14:paraId="71CF51A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92EC9C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1ADA2A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D452279" w14:textId="77777777"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14:paraId="6048854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C24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3003D0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B31E592" w14:textId="77777777"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14:paraId="7440FC8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F7F26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DE4913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4A375D9" w14:textId="77777777"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14:paraId="5DECC64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966BDF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07EDF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741C539" w14:textId="77777777"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14:paraId="4137EC0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E9E67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15922BA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3A29D96" w14:textId="77777777"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14:paraId="3084422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DEDD4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43C6F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D86BCA7" w14:textId="77777777"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14:paraId="65005125"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35E9A8" w14:textId="77777777"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14:paraId="2751BD7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19CA3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1DC564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CE66E9C" w14:textId="77777777"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14:paraId="7F2E0C78" w14:textId="77777777"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14:paraId="24A14178" w14:textId="77777777"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14:paraId="59596565"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31"/>
            </w:r>
          </w:p>
          <w:p w14:paraId="5593B47F"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14:paraId="1E80600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14:paraId="3DF1AC7D" w14:textId="77777777"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14:paraId="7B73021C" w14:textId="77777777"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14:paraId="0624F00D" w14:textId="77777777" w:rsidR="00616920" w:rsidRPr="00616920" w:rsidRDefault="00616920" w:rsidP="009A7A6E">
            <w:pPr>
              <w:pStyle w:val="112"/>
              <w:jc w:val="center"/>
              <w:rPr>
                <w:szCs w:val="22"/>
              </w:rPr>
            </w:pPr>
            <w:r w:rsidRPr="00616920">
              <w:rPr>
                <w:szCs w:val="22"/>
              </w:rPr>
              <w:t>50</w:t>
            </w:r>
          </w:p>
        </w:tc>
      </w:tr>
    </w:tbl>
    <w:p w14:paraId="7BB2319E" w14:textId="77777777" w:rsidR="009C086E" w:rsidRPr="007F0135" w:rsidRDefault="009C086E" w:rsidP="009C086E">
      <w:pPr>
        <w:pStyle w:val="S"/>
        <w:rPr>
          <w:sz w:val="22"/>
          <w:szCs w:val="22"/>
        </w:rPr>
      </w:pPr>
    </w:p>
    <w:p w14:paraId="258E6059" w14:textId="555B1CAD" w:rsidR="009C086E" w:rsidRPr="007F0135" w:rsidRDefault="009C086E" w:rsidP="009C086E">
      <w:pPr>
        <w:pStyle w:val="S"/>
        <w:rPr>
          <w:sz w:val="20"/>
          <w:szCs w:val="20"/>
        </w:rPr>
      </w:pPr>
    </w:p>
    <w:p w14:paraId="7AA65FC7" w14:textId="77777777" w:rsidR="009C086E" w:rsidRPr="007F0135" w:rsidRDefault="009C086E" w:rsidP="005A0981">
      <w:pPr>
        <w:rPr>
          <w:b/>
          <w:bCs/>
          <w:lang w:eastAsia="x-none"/>
        </w:rPr>
        <w:sectPr w:rsidR="009C086E" w:rsidRPr="007F0135" w:rsidSect="005A0981">
          <w:pgSz w:w="16838" w:h="11906" w:orient="landscape"/>
          <w:pgMar w:top="1276" w:right="1134" w:bottom="850" w:left="1134" w:header="708" w:footer="708" w:gutter="0"/>
          <w:cols w:space="720"/>
          <w:docGrid w:linePitch="326"/>
        </w:sectPr>
      </w:pPr>
    </w:p>
    <w:p w14:paraId="0B78F702" w14:textId="26195795" w:rsidR="009C086E" w:rsidRPr="00CE0D9F" w:rsidRDefault="009C086E" w:rsidP="009C086E">
      <w:pPr>
        <w:pStyle w:val="20"/>
        <w:spacing w:after="240"/>
        <w:jc w:val="center"/>
        <w:rPr>
          <w:rFonts w:ascii="Times New Roman" w:hAnsi="Times New Roman"/>
          <w:bCs/>
          <w:i w:val="0"/>
          <w:color w:val="auto"/>
          <w:szCs w:val="28"/>
        </w:rPr>
      </w:pPr>
      <w:bookmarkStart w:id="28" w:name="_Toc16065282"/>
      <w:bookmarkStart w:id="29" w:name="_Toc19092825"/>
      <w:bookmarkStart w:id="30" w:name="_Toc83644989"/>
      <w:bookmarkStart w:id="31" w:name="_Toc142552652"/>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1"/>
      <w:r w:rsidRPr="00CE0D9F">
        <w:rPr>
          <w:rFonts w:ascii="Times New Roman" w:hAnsi="Times New Roman"/>
          <w:bCs/>
          <w:i w:val="0"/>
          <w:color w:val="auto"/>
          <w:szCs w:val="28"/>
        </w:rPr>
        <w:t xml:space="preserve"> </w:t>
      </w:r>
      <w:bookmarkEnd w:id="28"/>
      <w:bookmarkEnd w:id="29"/>
      <w:bookmarkEnd w:id="30"/>
    </w:p>
    <w:p w14:paraId="3AA8C492" w14:textId="4F68A4DF"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42552653"/>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14:paraId="632E2DFB" w14:textId="4D88D4C1" w:rsidR="00CE0D9F" w:rsidRPr="00A74864" w:rsidRDefault="00CE0D9F" w:rsidP="00CE0D9F">
      <w:pPr>
        <w:pStyle w:val="afffffc"/>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proofErr w:type="spellStart"/>
      <w:r w:rsidR="001E367B">
        <w:rPr>
          <w:sz w:val="28"/>
          <w:szCs w:val="28"/>
          <w:lang w:val="ru-RU"/>
        </w:rPr>
        <w:t>Хорошинского</w:t>
      </w:r>
      <w:proofErr w:type="spellEnd"/>
      <w:r w:rsidRPr="00A74864">
        <w:rPr>
          <w:sz w:val="28"/>
          <w:szCs w:val="28"/>
          <w:lang w:val="ru-RU"/>
        </w:rPr>
        <w:t xml:space="preserve"> сельсовета отображены следующие зоны:</w:t>
      </w:r>
    </w:p>
    <w:p w14:paraId="7DA6E9C2"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водоохранная зона;</w:t>
      </w:r>
    </w:p>
    <w:p w14:paraId="0762AB78"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береговая полоса;</w:t>
      </w:r>
    </w:p>
    <w:p w14:paraId="6F58D4F6"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прибрежная защитная полоса;</w:t>
      </w:r>
    </w:p>
    <w:p w14:paraId="3DEECE50"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14:paraId="0D6DB11A"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14:paraId="7C58031E"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14:paraId="577C9F77" w14:textId="1BE78B6C"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придорожная полоса</w:t>
      </w:r>
      <w:r w:rsidR="00CD6A24">
        <w:rPr>
          <w:bCs/>
          <w:spacing w:val="-1"/>
          <w:sz w:val="28"/>
          <w:szCs w:val="28"/>
        </w:rPr>
        <w:t>.</w:t>
      </w:r>
    </w:p>
    <w:p w14:paraId="48F7192F" w14:textId="504ACCAE"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42552654"/>
      <w:bookmarkEnd w:id="25"/>
      <w:bookmarkEnd w:id="26"/>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14:paraId="4A8DF917" w14:textId="77777777"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399B91A"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B5EFACD" w14:textId="77777777"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14:paraId="05C87AF2" w14:textId="77777777"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14:paraId="77213BC0"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14:paraId="50FE2A89"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14:paraId="41B2B8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14:paraId="0054C5A7" w14:textId="77777777"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4F2F582E" w14:textId="77777777"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656C59C" w14:textId="77777777"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14:paraId="29E7E5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14:paraId="405405C6"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14:paraId="726E581D"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14:paraId="0E3752EA" w14:textId="77777777"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7B749094"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14:paraId="41DB7919"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14:paraId="1BC18D5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B576970"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14:paraId="1374E80C"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6F6DFAB"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7EF45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14:paraId="4141FB21"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14:paraId="1B4BF34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14:paraId="4BC015C0" w14:textId="77777777"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14:paraId="230F3A5F"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14:paraId="1A3F1D44"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14:paraId="0252698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14:paraId="2EA675B9"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2FEF75A" w14:textId="77777777"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A640A91" w14:textId="46A0C5F0"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2552655"/>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14:paraId="7AF6327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51FAFE9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506786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0446813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FD87E8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F7B4042"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25.10.2001 №136-ФЗ запрещается приватизация земельных участков в пределах </w:t>
      </w:r>
      <w:r w:rsidRPr="00CE0D9F">
        <w:rPr>
          <w:color w:val="auto"/>
          <w:spacing w:val="2"/>
          <w:sz w:val="28"/>
          <w:szCs w:val="28"/>
        </w:rPr>
        <w:lastRenderedPageBreak/>
        <w:t>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465D12CC" w14:textId="6039DA7D"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2552656"/>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14:paraId="7BA6E862"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D2DF45B"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14:paraId="77043187"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76ED0C83" w14:textId="0BCD9A5B"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4</w:t>
      </w:r>
    </w:p>
    <w:p w14:paraId="7F06032F" w14:textId="77777777"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CE0D9F" w:rsidRPr="00CE0D9F" w14:paraId="33047B17" w14:textId="77777777" w:rsidTr="00A801A5">
        <w:trPr>
          <w:tblHeader/>
          <w:jc w:val="center"/>
        </w:trPr>
        <w:tc>
          <w:tcPr>
            <w:tcW w:w="381" w:type="pct"/>
          </w:tcPr>
          <w:p w14:paraId="24B51D2F"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14:paraId="532D5855"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Проектный номинальный класс напряжения, </w:t>
            </w:r>
            <w:proofErr w:type="spellStart"/>
            <w:r w:rsidRPr="00CE0D9F">
              <w:rPr>
                <w:b/>
                <w:color w:val="auto"/>
                <w:sz w:val="22"/>
                <w:szCs w:val="22"/>
              </w:rPr>
              <w:t>кВ</w:t>
            </w:r>
            <w:proofErr w:type="spellEnd"/>
          </w:p>
        </w:tc>
        <w:tc>
          <w:tcPr>
            <w:tcW w:w="3409" w:type="pct"/>
          </w:tcPr>
          <w:p w14:paraId="0DA2A0EE"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14:paraId="4FCAB7C3" w14:textId="77777777" w:rsidTr="00A801A5">
        <w:trPr>
          <w:jc w:val="center"/>
        </w:trPr>
        <w:tc>
          <w:tcPr>
            <w:tcW w:w="381" w:type="pct"/>
            <w:vAlign w:val="center"/>
          </w:tcPr>
          <w:p w14:paraId="4DF2F6C6"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14:paraId="7CF1E676"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14:paraId="67234995"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14:paraId="16080AC9" w14:textId="77777777" w:rsidTr="00A801A5">
        <w:trPr>
          <w:jc w:val="center"/>
        </w:trPr>
        <w:tc>
          <w:tcPr>
            <w:tcW w:w="381" w:type="pct"/>
            <w:vAlign w:val="center"/>
          </w:tcPr>
          <w:p w14:paraId="2EF89D7D"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14:paraId="12BEA29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14:paraId="3670876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14:paraId="7AF80573" w14:textId="77777777" w:rsidTr="00A801A5">
        <w:trPr>
          <w:jc w:val="center"/>
        </w:trPr>
        <w:tc>
          <w:tcPr>
            <w:tcW w:w="381" w:type="pct"/>
            <w:vAlign w:val="center"/>
          </w:tcPr>
          <w:p w14:paraId="4D927E9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14:paraId="08100C5A"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14:paraId="6AB69ED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14:paraId="7137F139" w14:textId="77777777" w:rsidTr="00A801A5">
        <w:trPr>
          <w:jc w:val="center"/>
        </w:trPr>
        <w:tc>
          <w:tcPr>
            <w:tcW w:w="381" w:type="pct"/>
            <w:vAlign w:val="center"/>
          </w:tcPr>
          <w:p w14:paraId="17F6163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14:paraId="56BE5B1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14:paraId="5FB9AD3D"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14:paraId="765248D8" w14:textId="77777777" w:rsidTr="00A801A5">
        <w:trPr>
          <w:jc w:val="center"/>
        </w:trPr>
        <w:tc>
          <w:tcPr>
            <w:tcW w:w="381" w:type="pct"/>
            <w:vAlign w:val="center"/>
          </w:tcPr>
          <w:p w14:paraId="0A2DFF6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14:paraId="21AC219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14:paraId="63921591"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14:paraId="4DC17942" w14:textId="77777777"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w:t>
      </w:r>
      <w:r w:rsidRPr="00CE0D9F">
        <w:rPr>
          <w:color w:val="auto"/>
          <w:sz w:val="28"/>
          <w:szCs w:val="28"/>
          <w:lang w:eastAsia="ar-SA" w:bidi="en-US"/>
        </w:rPr>
        <w:lastRenderedPageBreak/>
        <w:t>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255BD4F"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E4C3B7D"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E0D9F">
        <w:rPr>
          <w:color w:val="auto"/>
          <w:sz w:val="28"/>
          <w:szCs w:val="28"/>
          <w:lang w:eastAsia="ar-SA" w:bidi="en-US"/>
        </w:rPr>
        <w:t>неотклоненном</w:t>
      </w:r>
      <w:proofErr w:type="spellEnd"/>
      <w:r w:rsidRPr="00CE0D9F">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4D9328AA"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218BDE2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ПС-220 </w:t>
      </w:r>
      <w:proofErr w:type="spellStart"/>
      <w:r w:rsidRPr="00CE0D9F">
        <w:rPr>
          <w:bCs/>
          <w:color w:val="auto"/>
          <w:spacing w:val="-1"/>
          <w:sz w:val="28"/>
          <w:szCs w:val="28"/>
        </w:rPr>
        <w:t>кВ</w:t>
      </w:r>
      <w:proofErr w:type="spellEnd"/>
      <w:r w:rsidRPr="00CE0D9F">
        <w:rPr>
          <w:bCs/>
          <w:color w:val="auto"/>
          <w:spacing w:val="-1"/>
          <w:sz w:val="28"/>
          <w:szCs w:val="28"/>
        </w:rPr>
        <w:t xml:space="preserve"> – 25м;</w:t>
      </w:r>
    </w:p>
    <w:p w14:paraId="0DD609D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ПС-110 </w:t>
      </w:r>
      <w:proofErr w:type="spellStart"/>
      <w:r w:rsidRPr="00CE0D9F">
        <w:rPr>
          <w:bCs/>
          <w:color w:val="auto"/>
          <w:spacing w:val="-1"/>
          <w:sz w:val="28"/>
          <w:szCs w:val="28"/>
        </w:rPr>
        <w:t>кВ</w:t>
      </w:r>
      <w:proofErr w:type="spellEnd"/>
      <w:r w:rsidRPr="00CE0D9F">
        <w:rPr>
          <w:bCs/>
          <w:color w:val="auto"/>
          <w:spacing w:val="-1"/>
          <w:sz w:val="28"/>
          <w:szCs w:val="28"/>
        </w:rPr>
        <w:t xml:space="preserve"> – 20 м;</w:t>
      </w:r>
    </w:p>
    <w:p w14:paraId="6744FD49"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ПС-35 </w:t>
      </w:r>
      <w:proofErr w:type="spellStart"/>
      <w:r w:rsidRPr="00CE0D9F">
        <w:rPr>
          <w:bCs/>
          <w:color w:val="auto"/>
          <w:spacing w:val="-1"/>
          <w:sz w:val="28"/>
          <w:szCs w:val="28"/>
        </w:rPr>
        <w:t>кВ</w:t>
      </w:r>
      <w:proofErr w:type="spellEnd"/>
      <w:r w:rsidRPr="00CE0D9F">
        <w:rPr>
          <w:bCs/>
          <w:color w:val="auto"/>
          <w:spacing w:val="-1"/>
          <w:sz w:val="28"/>
          <w:szCs w:val="28"/>
        </w:rPr>
        <w:t xml:space="preserve"> – 15 м;</w:t>
      </w:r>
    </w:p>
    <w:p w14:paraId="5CB5B47B"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ТП-10 </w:t>
      </w:r>
      <w:proofErr w:type="spellStart"/>
      <w:r w:rsidRPr="00CE0D9F">
        <w:rPr>
          <w:bCs/>
          <w:color w:val="auto"/>
          <w:spacing w:val="-1"/>
          <w:sz w:val="28"/>
          <w:szCs w:val="28"/>
        </w:rPr>
        <w:t>кВ</w:t>
      </w:r>
      <w:proofErr w:type="spellEnd"/>
      <w:r w:rsidRPr="00CE0D9F">
        <w:rPr>
          <w:bCs/>
          <w:color w:val="auto"/>
          <w:spacing w:val="-1"/>
          <w:sz w:val="28"/>
          <w:szCs w:val="28"/>
        </w:rPr>
        <w:t xml:space="preserve"> – 10 м.</w:t>
      </w:r>
    </w:p>
    <w:p w14:paraId="41D9C02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59AD807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70264F7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14:paraId="08C25F59"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3D07CE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14:paraId="10554E4B" w14:textId="7E6BCCFB"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2552657"/>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14:paraId="33A93D95"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Охранные зоны линий и сооружений связи установлены в соответствии с </w:t>
      </w:r>
      <w:r w:rsidRPr="00CE0D9F">
        <w:rPr>
          <w:color w:val="auto"/>
          <w:spacing w:val="2"/>
          <w:sz w:val="28"/>
          <w:szCs w:val="28"/>
        </w:rPr>
        <w:lastRenderedPageBreak/>
        <w:t>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EAC48A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326C327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D8EC8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4BF7B79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94AD1B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65CBD6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14:paraId="6EDB5443"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6F3C767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D9A85D4"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2C0D0FE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осуществлять всякого рода строительные, монтажные и взрывные работы, планировку грунта землеройными механизмами (за исключением </w:t>
      </w:r>
      <w:r w:rsidRPr="00CE0D9F">
        <w:rPr>
          <w:bCs/>
          <w:color w:val="auto"/>
          <w:spacing w:val="-1"/>
          <w:sz w:val="28"/>
          <w:szCs w:val="28"/>
        </w:rPr>
        <w:lastRenderedPageBreak/>
        <w:t>зон песчаных барханов) и земляные работы (за исключением вспашки на глубину не более 0,3 метра);</w:t>
      </w:r>
    </w:p>
    <w:p w14:paraId="0C28BEF5"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23277E7"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52E838E"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54799F9F"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8ED8A13"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2BD6E9A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6ECE4A9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7B11438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60593BE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14:paraId="5A5B27D7" w14:textId="77777777"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14:paraId="76143BAB"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Работы по прокладке, </w:t>
      </w:r>
      <w:proofErr w:type="spellStart"/>
      <w:r w:rsidRPr="00CE0D9F">
        <w:rPr>
          <w:color w:val="auto"/>
          <w:spacing w:val="2"/>
          <w:sz w:val="28"/>
          <w:szCs w:val="28"/>
        </w:rPr>
        <w:t>докладке</w:t>
      </w:r>
      <w:proofErr w:type="spellEnd"/>
      <w:r w:rsidRPr="00CE0D9F">
        <w:rPr>
          <w:color w:val="auto"/>
          <w:spacing w:val="2"/>
          <w:sz w:val="28"/>
          <w:szCs w:val="28"/>
        </w:rPr>
        <w:t xml:space="preserve"> и ремонту кабельных линий связи и линий </w:t>
      </w:r>
      <w:r w:rsidRPr="00CE0D9F">
        <w:rPr>
          <w:color w:val="auto"/>
          <w:spacing w:val="2"/>
          <w:sz w:val="28"/>
          <w:szCs w:val="28"/>
        </w:rPr>
        <w:lastRenderedPageBreak/>
        <w:t>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014203C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5C9808D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14:paraId="4F9708C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960F9F7" w14:textId="5126CC0D"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06800849"/>
      <w:bookmarkStart w:id="60" w:name="_Toc139621451"/>
      <w:bookmarkStart w:id="61" w:name="_Toc14255265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CD6A24">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59"/>
      <w:bookmarkEnd w:id="60"/>
      <w:bookmarkEnd w:id="61"/>
    </w:p>
    <w:p w14:paraId="4862715D" w14:textId="4AD2E3AC"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CD6A24">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3A3E790"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1F72C92"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4275ABC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374C3A8D"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26F08B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78AE37FB" w14:textId="51C47F5F"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lastRenderedPageBreak/>
        <w:t xml:space="preserve">Таблица </w:t>
      </w:r>
      <w:r w:rsidR="00CD6A24">
        <w:rPr>
          <w:b/>
          <w:color w:val="auto"/>
          <w:sz w:val="28"/>
          <w:szCs w:val="28"/>
          <w:lang w:eastAsia="ar-SA" w:bidi="en-US"/>
        </w:rPr>
        <w:t>5</w:t>
      </w:r>
    </w:p>
    <w:p w14:paraId="4EA6A0C8" w14:textId="77777777"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564"/>
        <w:gridCol w:w="1792"/>
        <w:gridCol w:w="3607"/>
        <w:gridCol w:w="3797"/>
      </w:tblGrid>
      <w:tr w:rsidR="00CE0D9F" w:rsidRPr="00CE0D9F" w14:paraId="5B6C2867" w14:textId="77777777" w:rsidTr="00CD6A24">
        <w:trPr>
          <w:tblHeader/>
        </w:trPr>
        <w:tc>
          <w:tcPr>
            <w:tcW w:w="289" w:type="pct"/>
          </w:tcPr>
          <w:p w14:paraId="6972E827" w14:textId="77777777" w:rsidR="00CE0D9F" w:rsidRPr="00CE0D9F" w:rsidRDefault="00CE0D9F" w:rsidP="00CE0D9F">
            <w:pPr>
              <w:snapToGrid w:val="0"/>
              <w:jc w:val="center"/>
              <w:rPr>
                <w:b/>
                <w:color w:val="auto"/>
                <w:sz w:val="22"/>
                <w:szCs w:val="22"/>
              </w:rPr>
            </w:pPr>
            <w:r w:rsidRPr="00CE0D9F">
              <w:rPr>
                <w:b/>
                <w:color w:val="auto"/>
                <w:sz w:val="22"/>
                <w:szCs w:val="22"/>
              </w:rPr>
              <w:t>№ п/п</w:t>
            </w:r>
          </w:p>
        </w:tc>
        <w:tc>
          <w:tcPr>
            <w:tcW w:w="918" w:type="pct"/>
          </w:tcPr>
          <w:p w14:paraId="784115A7" w14:textId="77777777"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848" w:type="pct"/>
          </w:tcPr>
          <w:p w14:paraId="73E8A0AD" w14:textId="77777777"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45" w:type="pct"/>
          </w:tcPr>
          <w:p w14:paraId="3E68F42D" w14:textId="77777777"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14:paraId="3657120D" w14:textId="77777777" w:rsidTr="00CD6A24">
        <w:tc>
          <w:tcPr>
            <w:tcW w:w="289" w:type="pct"/>
            <w:vAlign w:val="center"/>
          </w:tcPr>
          <w:p w14:paraId="5F56F140"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918" w:type="pct"/>
            <w:vAlign w:val="center"/>
          </w:tcPr>
          <w:p w14:paraId="25720B6E"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848" w:type="pct"/>
            <w:vAlign w:val="center"/>
          </w:tcPr>
          <w:p w14:paraId="232D3302" w14:textId="77777777"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14:paraId="180AA879" w14:textId="77777777"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14:paraId="6BEDEE24"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w:t>
            </w:r>
            <w:proofErr w:type="spellStart"/>
            <w:r w:rsidRPr="00CE0D9F">
              <w:rPr>
                <w:snapToGrid w:val="0"/>
                <w:color w:val="auto"/>
                <w:sz w:val="22"/>
                <w:szCs w:val="22"/>
                <w:lang w:val="en-GB"/>
              </w:rPr>
              <w:t>посадка</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высокоствольных</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деревьев</w:t>
            </w:r>
            <w:proofErr w:type="spellEnd"/>
          </w:p>
        </w:tc>
        <w:tc>
          <w:tcPr>
            <w:tcW w:w="1945" w:type="pct"/>
            <w:vAlign w:val="center"/>
          </w:tcPr>
          <w:p w14:paraId="21D5C029" w14:textId="77777777"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14:paraId="203999B9" w14:textId="77777777"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14:paraId="5CCB03DB" w14:textId="77777777"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14:paraId="735FC47E"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14:paraId="3C02111B"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14:paraId="237644CC" w14:textId="77777777" w:rsidTr="00CD6A24">
        <w:tc>
          <w:tcPr>
            <w:tcW w:w="289" w:type="pct"/>
            <w:vAlign w:val="center"/>
          </w:tcPr>
          <w:p w14:paraId="455C3D03"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918" w:type="pct"/>
            <w:vAlign w:val="center"/>
          </w:tcPr>
          <w:p w14:paraId="7E9D7015"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848" w:type="pct"/>
            <w:vAlign w:val="center"/>
          </w:tcPr>
          <w:p w14:paraId="78E1C738" w14:textId="77777777" w:rsidR="00CE0D9F" w:rsidRPr="00CE0D9F" w:rsidRDefault="00CE0D9F" w:rsidP="00CE0D9F">
            <w:pPr>
              <w:widowControl w:val="0"/>
              <w:rPr>
                <w:snapToGrid w:val="0"/>
                <w:color w:val="auto"/>
                <w:sz w:val="22"/>
                <w:szCs w:val="22"/>
              </w:rPr>
            </w:pPr>
            <w:r w:rsidRPr="00CE0D9F">
              <w:rPr>
                <w:snapToGrid w:val="0"/>
                <w:color w:val="auto"/>
                <w:sz w:val="22"/>
                <w:szCs w:val="22"/>
              </w:rPr>
              <w:t xml:space="preserve">- размещение складов ГСМ, ядохимикатов и минеральных удобрений, накопителей </w:t>
            </w:r>
            <w:proofErr w:type="spellStart"/>
            <w:r w:rsidRPr="00CE0D9F">
              <w:rPr>
                <w:snapToGrid w:val="0"/>
                <w:color w:val="auto"/>
                <w:sz w:val="22"/>
                <w:szCs w:val="22"/>
              </w:rPr>
              <w:t>промстоков</w:t>
            </w:r>
            <w:proofErr w:type="spellEnd"/>
            <w:r w:rsidRPr="00CE0D9F">
              <w:rPr>
                <w:snapToGrid w:val="0"/>
                <w:color w:val="auto"/>
                <w:sz w:val="22"/>
                <w:szCs w:val="22"/>
              </w:rPr>
              <w:t xml:space="preserve">, </w:t>
            </w:r>
            <w:proofErr w:type="spellStart"/>
            <w:r w:rsidRPr="00CE0D9F">
              <w:rPr>
                <w:snapToGrid w:val="0"/>
                <w:color w:val="auto"/>
                <w:sz w:val="22"/>
                <w:szCs w:val="22"/>
              </w:rPr>
              <w:t>шламохранилищ</w:t>
            </w:r>
            <w:proofErr w:type="spellEnd"/>
            <w:r w:rsidRPr="00CE0D9F">
              <w:rPr>
                <w:snapToGrid w:val="0"/>
                <w:color w:val="auto"/>
                <w:sz w:val="22"/>
                <w:szCs w:val="22"/>
              </w:rPr>
              <w:t xml:space="preserve"> и др.;</w:t>
            </w:r>
          </w:p>
          <w:p w14:paraId="08A49746" w14:textId="77777777"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2D4C0982" w14:textId="77777777"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14:paraId="59159917" w14:textId="77777777"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14:paraId="2C9EF188"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14:paraId="68A4B0A4" w14:textId="77777777"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14:paraId="1119734D" w14:textId="77777777"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1868FDC8"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14:paraId="0EDCACF6" w14:textId="77777777"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14:paraId="42E421E6" w14:textId="77777777"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14:paraId="44F547CD"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14:paraId="10D055BF" w14:textId="77777777"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14:paraId="2AEA6308" w14:textId="77777777" w:rsidTr="00CD6A24">
        <w:tc>
          <w:tcPr>
            <w:tcW w:w="289" w:type="pct"/>
            <w:vAlign w:val="center"/>
          </w:tcPr>
          <w:p w14:paraId="0B3A19BC"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918" w:type="pct"/>
            <w:vAlign w:val="center"/>
          </w:tcPr>
          <w:p w14:paraId="4EF9E9AF"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848" w:type="pct"/>
            <w:vAlign w:val="center"/>
          </w:tcPr>
          <w:p w14:paraId="6486B4BD"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14:paraId="1ED0B285" w14:textId="77777777"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14:paraId="475D5575" w14:textId="77777777" w:rsidR="00CE0D9F" w:rsidRPr="00CE0D9F" w:rsidRDefault="00CE0D9F" w:rsidP="00CE0D9F">
            <w:pPr>
              <w:widowControl w:val="0"/>
              <w:rPr>
                <w:snapToGrid w:val="0"/>
                <w:color w:val="auto"/>
                <w:sz w:val="22"/>
                <w:szCs w:val="22"/>
              </w:rPr>
            </w:pPr>
            <w:r w:rsidRPr="00CE0D9F">
              <w:rPr>
                <w:snapToGrid w:val="0"/>
                <w:color w:val="auto"/>
                <w:sz w:val="22"/>
                <w:szCs w:val="22"/>
              </w:rPr>
              <w:t xml:space="preserve">- использование химических методов борьбы с </w:t>
            </w:r>
            <w:proofErr w:type="spellStart"/>
            <w:r w:rsidRPr="00CE0D9F">
              <w:rPr>
                <w:snapToGrid w:val="0"/>
                <w:color w:val="auto"/>
                <w:sz w:val="22"/>
                <w:szCs w:val="22"/>
              </w:rPr>
              <w:t>эфтрофикацией</w:t>
            </w:r>
            <w:proofErr w:type="spellEnd"/>
            <w:r w:rsidRPr="00CE0D9F">
              <w:rPr>
                <w:snapToGrid w:val="0"/>
                <w:color w:val="auto"/>
                <w:sz w:val="22"/>
                <w:szCs w:val="22"/>
              </w:rPr>
              <w:t xml:space="preserve"> водоемов;</w:t>
            </w:r>
          </w:p>
          <w:p w14:paraId="62A44BBC"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14:paraId="53FA4A28"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14:paraId="43FBB8B9"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 </w:t>
            </w:r>
            <w:proofErr w:type="spellStart"/>
            <w:r w:rsidRPr="00CE0D9F">
              <w:rPr>
                <w:snapToGrid w:val="0"/>
                <w:color w:val="auto"/>
                <w:sz w:val="22"/>
                <w:szCs w:val="22"/>
                <w:lang w:val="en-GB"/>
              </w:rPr>
              <w:t>санитарное</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благоустройство</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территории</w:t>
            </w:r>
            <w:proofErr w:type="spellEnd"/>
            <w:r w:rsidRPr="00CE0D9F">
              <w:rPr>
                <w:snapToGrid w:val="0"/>
                <w:color w:val="auto"/>
                <w:sz w:val="22"/>
                <w:szCs w:val="22"/>
                <w:lang w:val="en-GB"/>
              </w:rPr>
              <w:t>.</w:t>
            </w:r>
          </w:p>
        </w:tc>
      </w:tr>
    </w:tbl>
    <w:p w14:paraId="7CE5EADE" w14:textId="03AA8A35"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00819804"/>
      <w:bookmarkStart w:id="63" w:name="_Toc106800853"/>
      <w:bookmarkStart w:id="64" w:name="_Toc139621452"/>
      <w:bookmarkStart w:id="65" w:name="_Toc142552659"/>
      <w:r>
        <w:rPr>
          <w:rFonts w:ascii="Times New Roman" w:eastAsiaTheme="majorEastAsia" w:hAnsi="Times New Roman" w:cstheme="majorBidi"/>
          <w:color w:val="auto"/>
          <w:sz w:val="28"/>
          <w:szCs w:val="28"/>
        </w:rPr>
        <w:t>Статья 15.</w:t>
      </w:r>
      <w:r w:rsidR="00CD6A24">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2"/>
      <w:bookmarkEnd w:id="63"/>
      <w:bookmarkEnd w:id="64"/>
      <w:bookmarkEnd w:id="65"/>
    </w:p>
    <w:p w14:paraId="1B7032FF"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CE0D9F">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FB44F" w14:textId="77777777" w:rsidR="001055D8" w:rsidRDefault="001055D8">
      <w:r>
        <w:separator/>
      </w:r>
    </w:p>
  </w:endnote>
  <w:endnote w:type="continuationSeparator" w:id="0">
    <w:p w14:paraId="626151D4" w14:textId="77777777" w:rsidR="001055D8" w:rsidRDefault="00105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StarSymbol">
    <w:altName w:val="Yu Gothic"/>
    <w:charset w:val="CC"/>
    <w:family w:val="auto"/>
    <w:pitch w:val="default"/>
  </w:font>
  <w:font w:name="OpenSymbol">
    <w:altName w:val="Times New Roman"/>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F898D"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FE92" w14:textId="69A3C48D"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3A0DC021"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E83E" w14:textId="77777777" w:rsidR="001055D8" w:rsidRDefault="001055D8">
      <w:r>
        <w:separator/>
      </w:r>
    </w:p>
  </w:footnote>
  <w:footnote w:type="continuationSeparator" w:id="0">
    <w:p w14:paraId="204A6D41" w14:textId="77777777" w:rsidR="001055D8" w:rsidRDefault="001055D8">
      <w:r>
        <w:continuationSeparator/>
      </w:r>
    </w:p>
  </w:footnote>
  <w:footnote w:id="1">
    <w:p w14:paraId="5AE12501"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14:paraId="0A558DAE"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14:paraId="0F28F86C" w14:textId="77777777" w:rsidR="0042166F" w:rsidRPr="007A333A" w:rsidRDefault="0042166F" w:rsidP="0042166F">
      <w:pPr>
        <w:pStyle w:val="affffff6"/>
        <w:ind w:left="284" w:hanging="284"/>
      </w:pPr>
      <w:r w:rsidRPr="001F2E96">
        <w:rPr>
          <w:rStyle w:val="affffff8"/>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1CF0128" w14:textId="77777777" w:rsidR="0042166F" w:rsidRPr="007A333A" w:rsidRDefault="0042166F" w:rsidP="0042166F">
      <w:pPr>
        <w:pStyle w:val="affffff6"/>
      </w:pPr>
      <w:r w:rsidRPr="001F2E96">
        <w:rPr>
          <w:rStyle w:val="affffff8"/>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14:paraId="6D6C1EAA" w14:textId="77777777" w:rsidR="0042166F" w:rsidRPr="007A333A" w:rsidRDefault="0042166F" w:rsidP="0042166F">
      <w:pPr>
        <w:pStyle w:val="affffff6"/>
      </w:pPr>
      <w:r w:rsidRPr="001F2E96">
        <w:rPr>
          <w:rStyle w:val="affffff8"/>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14:paraId="67E1565E" w14:textId="77777777" w:rsidR="0042166F" w:rsidRPr="001F2E96" w:rsidRDefault="0042166F" w:rsidP="0042166F">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4ABB42AB" w14:textId="77777777" w:rsidR="0042166F" w:rsidRPr="007A333A" w:rsidRDefault="0042166F" w:rsidP="0042166F">
      <w:pPr>
        <w:pStyle w:val="affffff6"/>
      </w:pPr>
      <w:r w:rsidRPr="001F2E96">
        <w:rPr>
          <w:rStyle w:val="affffff8"/>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40484095" w14:textId="77777777" w:rsidR="0042166F" w:rsidRPr="007A333A" w:rsidRDefault="0042166F" w:rsidP="0042166F">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0A4BFA13"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426F48E4" w14:textId="34C3D3E9"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14:paraId="424C3369"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14:paraId="005D2228"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14:paraId="0FF4184C" w14:textId="77777777" w:rsidR="00616920" w:rsidRPr="007A333A" w:rsidRDefault="00616920" w:rsidP="00616920">
      <w:pPr>
        <w:pStyle w:val="affffff6"/>
      </w:pPr>
      <w:r w:rsidRPr="00A06AEF">
        <w:rPr>
          <w:rStyle w:val="affffff8"/>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2254E531" w14:textId="77777777" w:rsidR="00616920" w:rsidRPr="007A333A" w:rsidRDefault="00616920" w:rsidP="00616920">
      <w:pPr>
        <w:pStyle w:val="affffff6"/>
      </w:pPr>
      <w:r w:rsidRPr="00A06AEF">
        <w:rPr>
          <w:rStyle w:val="affffff8"/>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14:paraId="2DE958E2" w14:textId="77777777" w:rsidR="00616920" w:rsidRPr="007A333A" w:rsidRDefault="00616920" w:rsidP="00616920">
      <w:pPr>
        <w:pStyle w:val="affffff6"/>
      </w:pPr>
      <w:r w:rsidRPr="00A06AEF">
        <w:rPr>
          <w:rStyle w:val="affffff8"/>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14:paraId="6C03981C"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60EF6B59"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5BF614DD"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0A8B52D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0">
    <w:p w14:paraId="1DF5621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1">
    <w:p w14:paraId="69C1B6D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2">
    <w:p w14:paraId="479155A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3">
    <w:p w14:paraId="2D902DA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4">
    <w:p w14:paraId="0F334F49"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3E75562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6">
    <w:p w14:paraId="3677A7B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7">
    <w:p w14:paraId="276A914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8">
    <w:p w14:paraId="3E54B45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9">
    <w:p w14:paraId="5297ACD2"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0">
    <w:p w14:paraId="1FCDE31C"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1">
    <w:p w14:paraId="388E7573"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969868"/>
      <w:docPartObj>
        <w:docPartGallery w:val="Page Numbers (Top of Page)"/>
        <w:docPartUnique/>
      </w:docPartObj>
    </w:sdtPr>
    <w:sdtEndPr>
      <w:rPr>
        <w:sz w:val="28"/>
        <w:szCs w:val="28"/>
      </w:rPr>
    </w:sdtEndPr>
    <w:sdtContent>
      <w:p w14:paraId="4685CF92" w14:textId="07B03F1F"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0670611"/>
      <w:docPartObj>
        <w:docPartGallery w:val="Page Numbers (Top of Page)"/>
        <w:docPartUnique/>
      </w:docPartObj>
    </w:sdtPr>
    <w:sdtEndPr>
      <w:rPr>
        <w:sz w:val="28"/>
        <w:szCs w:val="28"/>
      </w:rPr>
    </w:sdtEndPr>
    <w:sdtContent>
      <w:p w14:paraId="1E412FF6" w14:textId="29053CD4"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16cid:durableId="449710912">
    <w:abstractNumId w:val="44"/>
  </w:num>
  <w:num w:numId="2" w16cid:durableId="1239244919">
    <w:abstractNumId w:val="12"/>
  </w:num>
  <w:num w:numId="3" w16cid:durableId="817653833">
    <w:abstractNumId w:val="16"/>
  </w:num>
  <w:num w:numId="4" w16cid:durableId="2131775035">
    <w:abstractNumId w:val="14"/>
  </w:num>
  <w:num w:numId="5" w16cid:durableId="128014416">
    <w:abstractNumId w:val="35"/>
  </w:num>
  <w:num w:numId="6" w16cid:durableId="1075854737">
    <w:abstractNumId w:val="3"/>
  </w:num>
  <w:num w:numId="7" w16cid:durableId="527839408">
    <w:abstractNumId w:val="4"/>
  </w:num>
  <w:num w:numId="8" w16cid:durableId="2060518764">
    <w:abstractNumId w:val="5"/>
  </w:num>
  <w:num w:numId="9" w16cid:durableId="914903208">
    <w:abstractNumId w:val="27"/>
  </w:num>
  <w:num w:numId="10" w16cid:durableId="2029284577">
    <w:abstractNumId w:val="10"/>
  </w:num>
  <w:num w:numId="11" w16cid:durableId="1380133666">
    <w:abstractNumId w:val="25"/>
  </w:num>
  <w:num w:numId="12" w16cid:durableId="1902519483">
    <w:abstractNumId w:val="1"/>
  </w:num>
  <w:num w:numId="13" w16cid:durableId="1302269489">
    <w:abstractNumId w:val="33"/>
  </w:num>
  <w:num w:numId="14" w16cid:durableId="1143472947">
    <w:abstractNumId w:val="32"/>
  </w:num>
  <w:num w:numId="15" w16cid:durableId="69462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11893">
    <w:abstractNumId w:val="45"/>
  </w:num>
  <w:num w:numId="17" w16cid:durableId="2027247354">
    <w:abstractNumId w:val="26"/>
  </w:num>
  <w:num w:numId="18" w16cid:durableId="974021822">
    <w:abstractNumId w:val="28"/>
  </w:num>
  <w:num w:numId="19" w16cid:durableId="359283329">
    <w:abstractNumId w:val="46"/>
  </w:num>
  <w:num w:numId="20" w16cid:durableId="710960927">
    <w:abstractNumId w:val="37"/>
  </w:num>
  <w:num w:numId="21" w16cid:durableId="2062172209">
    <w:abstractNumId w:val="8"/>
  </w:num>
  <w:num w:numId="22" w16cid:durableId="2063821359">
    <w:abstractNumId w:val="7"/>
  </w:num>
  <w:num w:numId="23" w16cid:durableId="225259831">
    <w:abstractNumId w:val="0"/>
    <w:lvlOverride w:ilvl="0">
      <w:startOverride w:val="1"/>
    </w:lvlOverride>
  </w:num>
  <w:num w:numId="24" w16cid:durableId="19478849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9960883">
    <w:abstractNumId w:val="36"/>
  </w:num>
  <w:num w:numId="26" w16cid:durableId="2043166089">
    <w:abstractNumId w:val="18"/>
  </w:num>
  <w:num w:numId="27" w16cid:durableId="1833834748">
    <w:abstractNumId w:val="34"/>
  </w:num>
  <w:num w:numId="28" w16cid:durableId="710233267">
    <w:abstractNumId w:val="38"/>
  </w:num>
  <w:num w:numId="29" w16cid:durableId="555431107">
    <w:abstractNumId w:val="23"/>
  </w:num>
  <w:num w:numId="30" w16cid:durableId="1491095415">
    <w:abstractNumId w:val="19"/>
  </w:num>
  <w:num w:numId="31" w16cid:durableId="1153064266">
    <w:abstractNumId w:val="41"/>
  </w:num>
  <w:num w:numId="32" w16cid:durableId="424229310">
    <w:abstractNumId w:val="21"/>
  </w:num>
  <w:num w:numId="33" w16cid:durableId="1545632664">
    <w:abstractNumId w:val="24"/>
  </w:num>
  <w:num w:numId="34" w16cid:durableId="8145671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823641">
    <w:abstractNumId w:val="29"/>
  </w:num>
  <w:num w:numId="36" w16cid:durableId="2039043296">
    <w:abstractNumId w:val="13"/>
  </w:num>
  <w:num w:numId="37" w16cid:durableId="1365713053">
    <w:abstractNumId w:val="42"/>
  </w:num>
  <w:num w:numId="38" w16cid:durableId="1532955310">
    <w:abstractNumId w:val="15"/>
  </w:num>
  <w:num w:numId="39" w16cid:durableId="1423912849">
    <w:abstractNumId w:val="17"/>
  </w:num>
  <w:num w:numId="40" w16cid:durableId="1898008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313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928079">
    <w:abstractNumId w:val="31"/>
  </w:num>
  <w:num w:numId="43" w16cid:durableId="477958907">
    <w:abstractNumId w:val="20"/>
  </w:num>
  <w:num w:numId="44" w16cid:durableId="1804157167">
    <w:abstractNumId w:val="11"/>
  </w:num>
  <w:num w:numId="45" w16cid:durableId="1427799390">
    <w:abstractNumId w:val="40"/>
  </w:num>
  <w:num w:numId="46" w16cid:durableId="1214540993">
    <w:abstractNumId w:val="47"/>
  </w:num>
  <w:num w:numId="47" w16cid:durableId="2045130526">
    <w:abstractNumId w:val="39"/>
  </w:num>
  <w:num w:numId="48" w16cid:durableId="804396244">
    <w:abstractNumId w:val="22"/>
  </w:num>
  <w:num w:numId="49" w16cid:durableId="7370202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55D8"/>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E367B"/>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2D2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uiPriority w:val="34"/>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Pages>
  <Words>7790</Words>
  <Characters>44405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77</cp:revision>
  <cp:lastPrinted>2022-07-25T05:06:00Z</cp:lastPrinted>
  <dcterms:created xsi:type="dcterms:W3CDTF">2022-03-15T09:52:00Z</dcterms:created>
  <dcterms:modified xsi:type="dcterms:W3CDTF">2023-08-10T05:37:00Z</dcterms:modified>
</cp:coreProperties>
</file>